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25" w:rsidRDefault="00981425">
      <w:pPr>
        <w:spacing w:before="8" w:line="100" w:lineRule="exact"/>
        <w:rPr>
          <w:sz w:val="11"/>
          <w:szCs w:val="11"/>
        </w:rPr>
      </w:pPr>
      <w:bookmarkStart w:id="0" w:name="_GoBack"/>
      <w:bookmarkEnd w:id="0"/>
    </w:p>
    <w:p w:rsidR="00981425" w:rsidRDefault="005D3682">
      <w:pPr>
        <w:ind w:left="978"/>
      </w:pPr>
      <w:r>
        <w:pict>
          <v:group id="_x0000_s1034" style="position:absolute;left:0;text-align:left;margin-left:91.55pt;margin-top:100.65pt;width:319.6pt;height:0;z-index:-2697;mso-position-horizontal-relative:page" coordorigin="1831,2013" coordsize="6392,0">
            <v:shape id="_x0000_s1035" style="position:absolute;left:1831;top:2013;width:6392;height:0" coordorigin="1831,2013" coordsize="6392,0" path="m8223,2013r-6392,e" filled="f" strokeweight=".58pt">
              <v:path arrowok="t"/>
            </v:shape>
            <w10:wrap anchorx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34.8pt">
            <v:imagedata r:id="rId6" o:title=""/>
          </v:shape>
        </w:pict>
      </w:r>
    </w:p>
    <w:p w:rsidR="00981425" w:rsidRDefault="005D3682">
      <w:pPr>
        <w:spacing w:before="21" w:line="180" w:lineRule="exact"/>
        <w:ind w:left="311" w:right="-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Pr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  <w:u w:val="single" w:color="000000"/>
        </w:rPr>
        <w:t>o</w:t>
      </w:r>
      <w:r>
        <w:rPr>
          <w:rFonts w:ascii="Arial" w:eastAsia="Arial" w:hAnsi="Arial" w:cs="Arial"/>
          <w:b/>
          <w:spacing w:val="-2"/>
          <w:position w:val="-1"/>
          <w:sz w:val="16"/>
          <w:szCs w:val="16"/>
          <w:u w:val="single" w:color="000000"/>
        </w:rPr>
        <w:t>v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  <w:u w:val="single" w:color="000000"/>
        </w:rPr>
        <w:t>i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nce</w:t>
      </w:r>
      <w:r>
        <w:rPr>
          <w:rFonts w:ascii="Arial" w:eastAsia="Arial" w:hAnsi="Arial" w:cs="Arial"/>
          <w:b/>
          <w:spacing w:val="-5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of</w:t>
      </w:r>
      <w:r>
        <w:rPr>
          <w:rFonts w:ascii="Arial" w:eastAsia="Arial" w:hAnsi="Arial" w:cs="Arial"/>
          <w:b/>
          <w:spacing w:val="-1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the</w:t>
      </w:r>
      <w:r>
        <w:rPr>
          <w:rFonts w:ascii="Arial" w:eastAsia="Arial" w:hAnsi="Arial" w:cs="Arial"/>
          <w:b/>
          <w:spacing w:val="-1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Eastern</w:t>
      </w:r>
      <w:r>
        <w:rPr>
          <w:rFonts w:ascii="Arial" w:eastAsia="Arial" w:hAnsi="Arial" w:cs="Arial"/>
          <w:b/>
          <w:spacing w:val="-6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  <w:u w:val="single" w:color="000000"/>
        </w:rPr>
        <w:t>C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ape</w:t>
      </w:r>
    </w:p>
    <w:p w:rsidR="00981425" w:rsidRDefault="005D3682">
      <w:pPr>
        <w:spacing w:line="260" w:lineRule="exact"/>
        <w:rPr>
          <w:sz w:val="26"/>
          <w:szCs w:val="26"/>
        </w:rPr>
      </w:pPr>
      <w:r>
        <w:br w:type="column"/>
      </w:r>
    </w:p>
    <w:p w:rsidR="00981425" w:rsidRDefault="005D3682">
      <w:pPr>
        <w:ind w:right="-34" w:firstLine="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DEPARTM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NT OF EDUCATION ISEBE LEZ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MFUNDO DEPARTEMENT VAN ONDERWYS</w:t>
      </w:r>
    </w:p>
    <w:p w:rsidR="00981425" w:rsidRDefault="005D3682">
      <w:pPr>
        <w:spacing w:before="85"/>
        <w:ind w:left="-51" w:right="930"/>
        <w:jc w:val="right"/>
        <w:rPr>
          <w:rFonts w:ascii="Arial" w:eastAsia="Arial" w:hAnsi="Arial" w:cs="Arial"/>
          <w:sz w:val="16"/>
          <w:szCs w:val="16"/>
        </w:rPr>
      </w:pPr>
      <w:r>
        <w:br w:type="column"/>
      </w:r>
      <w:proofErr w:type="gramStart"/>
      <w:r>
        <w:rPr>
          <w:rFonts w:ascii="Arial" w:eastAsia="Arial" w:hAnsi="Arial" w:cs="Arial"/>
          <w:w w:val="81"/>
          <w:position w:val="-4"/>
        </w:rPr>
        <w:lastRenderedPageBreak/>
        <w:t>Distr</w:t>
      </w:r>
      <w:r>
        <w:rPr>
          <w:rFonts w:ascii="Arial" w:eastAsia="Arial" w:hAnsi="Arial" w:cs="Arial"/>
          <w:spacing w:val="-1"/>
          <w:w w:val="81"/>
          <w:position w:val="-4"/>
        </w:rPr>
        <w:t>i</w:t>
      </w:r>
      <w:r>
        <w:rPr>
          <w:rFonts w:ascii="Arial" w:eastAsia="Arial" w:hAnsi="Arial" w:cs="Arial"/>
          <w:w w:val="81"/>
          <w:position w:val="-4"/>
        </w:rPr>
        <w:t>cts</w:t>
      </w:r>
      <w:r>
        <w:rPr>
          <w:rFonts w:ascii="Arial" w:eastAsia="Arial" w:hAnsi="Arial" w:cs="Arial"/>
          <w:spacing w:val="7"/>
          <w:w w:val="81"/>
          <w:position w:val="-4"/>
        </w:rPr>
        <w:t xml:space="preserve"> </w:t>
      </w:r>
      <w:r>
        <w:rPr>
          <w:rFonts w:ascii="Arial" w:eastAsia="Arial" w:hAnsi="Arial" w:cs="Arial"/>
          <w:spacing w:val="1"/>
          <w:w w:val="81"/>
          <w:position w:val="-4"/>
        </w:rPr>
        <w:t>(</w:t>
      </w:r>
      <w:r>
        <w:rPr>
          <w:rFonts w:ascii="Arial" w:eastAsia="Arial" w:hAnsi="Arial" w:cs="Arial"/>
          <w:w w:val="81"/>
          <w:position w:val="-4"/>
        </w:rPr>
        <w:t>Ma</w:t>
      </w:r>
      <w:r>
        <w:rPr>
          <w:rFonts w:ascii="Arial" w:eastAsia="Arial" w:hAnsi="Arial" w:cs="Arial"/>
          <w:spacing w:val="1"/>
          <w:w w:val="81"/>
          <w:position w:val="-4"/>
        </w:rPr>
        <w:t>r</w:t>
      </w:r>
      <w:r>
        <w:rPr>
          <w:rFonts w:ascii="Arial" w:eastAsia="Arial" w:hAnsi="Arial" w:cs="Arial"/>
          <w:w w:val="81"/>
          <w:position w:val="-4"/>
        </w:rPr>
        <w:t>k</w:t>
      </w:r>
      <w:r>
        <w:rPr>
          <w:rFonts w:ascii="Arial" w:eastAsia="Arial" w:hAnsi="Arial" w:cs="Arial"/>
          <w:spacing w:val="6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with</w:t>
      </w:r>
      <w:r>
        <w:rPr>
          <w:rFonts w:ascii="Arial" w:eastAsia="Arial" w:hAnsi="Arial" w:cs="Arial"/>
          <w:spacing w:val="4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an</w:t>
      </w:r>
      <w:r>
        <w:rPr>
          <w:rFonts w:ascii="Arial" w:eastAsia="Arial" w:hAnsi="Arial" w:cs="Arial"/>
          <w:spacing w:val="3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 xml:space="preserve">X)                                                                                                                        </w:t>
      </w:r>
      <w:r>
        <w:rPr>
          <w:rFonts w:ascii="Arial" w:eastAsia="Arial" w:hAnsi="Arial" w:cs="Arial"/>
          <w:spacing w:val="15"/>
          <w:w w:val="81"/>
          <w:position w:val="-4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K</w:t>
      </w:r>
      <w:r>
        <w:rPr>
          <w:rFonts w:ascii="Arial" w:eastAsia="Arial" w:hAnsi="Arial" w:cs="Arial"/>
          <w:b/>
          <w:spacing w:val="2"/>
          <w:sz w:val="16"/>
          <w:szCs w:val="16"/>
        </w:rPr>
        <w:t>e</w:t>
      </w:r>
      <w:r>
        <w:rPr>
          <w:rFonts w:ascii="Arial" w:eastAsia="Arial" w:hAnsi="Arial" w:cs="Arial"/>
          <w:b/>
          <w:sz w:val="16"/>
          <w:szCs w:val="16"/>
        </w:rPr>
        <w:t>y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to</w:t>
      </w:r>
      <w:r>
        <w:rPr>
          <w:rFonts w:ascii="Arial" w:eastAsia="Arial" w:hAnsi="Arial" w:cs="Arial"/>
          <w:b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O</w:t>
      </w:r>
      <w:r>
        <w:rPr>
          <w:rFonts w:ascii="Arial" w:eastAsia="Arial" w:hAnsi="Arial" w:cs="Arial"/>
          <w:b/>
          <w:spacing w:val="-2"/>
          <w:sz w:val="16"/>
          <w:szCs w:val="16"/>
        </w:rPr>
        <w:t>v</w:t>
      </w:r>
      <w:r>
        <w:rPr>
          <w:rFonts w:ascii="Arial" w:eastAsia="Arial" w:hAnsi="Arial" w:cs="Arial"/>
          <w:b/>
          <w:sz w:val="16"/>
          <w:szCs w:val="16"/>
        </w:rPr>
        <w:t>e</w:t>
      </w:r>
      <w:r>
        <w:rPr>
          <w:rFonts w:ascii="Arial" w:eastAsia="Arial" w:hAnsi="Arial" w:cs="Arial"/>
          <w:b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sz w:val="16"/>
          <w:szCs w:val="16"/>
        </w:rPr>
        <w:t>all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P</w:t>
      </w:r>
      <w:r>
        <w:rPr>
          <w:rFonts w:ascii="Arial" w:eastAsia="Arial" w:hAnsi="Arial" w:cs="Arial"/>
          <w:b/>
          <w:sz w:val="16"/>
          <w:szCs w:val="16"/>
        </w:rPr>
        <w:t>erform</w:t>
      </w:r>
      <w:r>
        <w:rPr>
          <w:rFonts w:ascii="Arial" w:eastAsia="Arial" w:hAnsi="Arial" w:cs="Arial"/>
          <w:b/>
          <w:spacing w:val="1"/>
          <w:sz w:val="16"/>
          <w:szCs w:val="16"/>
        </w:rPr>
        <w:t>a</w:t>
      </w:r>
      <w:r>
        <w:rPr>
          <w:rFonts w:ascii="Arial" w:eastAsia="Arial" w:hAnsi="Arial" w:cs="Arial"/>
          <w:b/>
          <w:sz w:val="16"/>
          <w:szCs w:val="16"/>
        </w:rPr>
        <w:t>nce                                                                            Form</w:t>
      </w:r>
      <w:r>
        <w:rPr>
          <w:rFonts w:ascii="Arial" w:eastAsia="Arial" w:hAnsi="Arial" w:cs="Arial"/>
          <w:b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No.</w:t>
      </w:r>
      <w:proofErr w:type="gramEnd"/>
      <w:r>
        <w:rPr>
          <w:rFonts w:ascii="Arial" w:eastAsia="Arial" w:hAnsi="Arial" w:cs="Arial"/>
          <w:b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9"/>
          <w:sz w:val="16"/>
          <w:szCs w:val="16"/>
        </w:rPr>
        <w:t>E</w:t>
      </w:r>
      <w:r>
        <w:rPr>
          <w:rFonts w:ascii="Arial" w:eastAsia="Arial" w:hAnsi="Arial" w:cs="Arial"/>
          <w:b/>
          <w:spacing w:val="1"/>
          <w:w w:val="99"/>
          <w:sz w:val="16"/>
          <w:szCs w:val="16"/>
        </w:rPr>
        <w:t>C</w:t>
      </w:r>
      <w:r>
        <w:rPr>
          <w:rFonts w:ascii="Arial" w:eastAsia="Arial" w:hAnsi="Arial" w:cs="Arial"/>
          <w:b/>
          <w:w w:val="99"/>
          <w:sz w:val="16"/>
          <w:szCs w:val="16"/>
        </w:rPr>
        <w:t>1</w:t>
      </w:r>
      <w:r>
        <w:rPr>
          <w:rFonts w:ascii="Arial" w:eastAsia="Arial" w:hAnsi="Arial" w:cs="Arial"/>
          <w:b/>
          <w:spacing w:val="1"/>
          <w:w w:val="99"/>
          <w:sz w:val="16"/>
          <w:szCs w:val="16"/>
        </w:rPr>
        <w:t>0</w:t>
      </w:r>
      <w:r>
        <w:rPr>
          <w:rFonts w:ascii="Arial" w:eastAsia="Arial" w:hAnsi="Arial" w:cs="Arial"/>
          <w:b/>
          <w:w w:val="99"/>
          <w:sz w:val="16"/>
          <w:szCs w:val="16"/>
        </w:rPr>
        <w:t>8D</w:t>
      </w:r>
    </w:p>
    <w:p w:rsidR="00981425" w:rsidRDefault="005D3682">
      <w:pPr>
        <w:tabs>
          <w:tab w:val="left" w:pos="1120"/>
        </w:tabs>
        <w:spacing w:before="6"/>
        <w:ind w:right="932"/>
        <w:jc w:val="right"/>
        <w:rPr>
          <w:rFonts w:ascii="Arial" w:eastAsia="Arial" w:hAnsi="Arial" w:cs="Arial"/>
          <w:sz w:val="16"/>
          <w:szCs w:val="16"/>
        </w:rPr>
        <w:sectPr w:rsidR="00981425">
          <w:type w:val="continuous"/>
          <w:pgSz w:w="23820" w:h="16860" w:orient="landscape"/>
          <w:pgMar w:top="480" w:right="180" w:bottom="280" w:left="60" w:header="720" w:footer="720" w:gutter="0"/>
          <w:cols w:num="3" w:space="720" w:equalWidth="0">
            <w:col w:w="2533" w:space="308"/>
            <w:col w:w="3213" w:space="2504"/>
            <w:col w:w="15022"/>
          </w:cols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15.1pt;margin-top:-.35pt;width:826.95pt;height:61.1pt;z-index:-269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2"/>
                    <w:gridCol w:w="960"/>
                    <w:gridCol w:w="481"/>
                    <w:gridCol w:w="1081"/>
                    <w:gridCol w:w="480"/>
                    <w:gridCol w:w="1080"/>
                    <w:gridCol w:w="480"/>
                    <w:gridCol w:w="1447"/>
                    <w:gridCol w:w="1139"/>
                    <w:gridCol w:w="851"/>
                    <w:gridCol w:w="2268"/>
                    <w:gridCol w:w="1134"/>
                    <w:gridCol w:w="709"/>
                    <w:gridCol w:w="2268"/>
                    <w:gridCol w:w="1276"/>
                    <w:gridCol w:w="426"/>
                  </w:tblGrid>
                  <w:tr w:rsidR="00981425">
                    <w:trPr>
                      <w:trHeight w:hRule="exact" w:val="193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Fletcher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07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Queenstown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Ngcobo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19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King Wil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iams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Town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981425" w:rsidRDefault="005D3682">
                        <w:pPr>
                          <w:ind w:left="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Code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981425" w:rsidRDefault="005D3682">
                        <w:pPr>
                          <w:ind w:left="322" w:right="323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%</w:t>
                        </w:r>
                      </w:p>
                    </w:tc>
                    <w:tc>
                      <w:tcPr>
                        <w:tcW w:w="2268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981425" w:rsidRDefault="005D3682">
                        <w:pPr>
                          <w:ind w:left="1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Description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mpetence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981425" w:rsidRDefault="005D3682">
                        <w:pPr>
                          <w:ind w:left="122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Code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4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981425" w:rsidRDefault="005D3682">
                        <w:pPr>
                          <w:ind w:left="230" w:right="23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%</w:t>
                        </w:r>
                      </w:p>
                    </w:tc>
                    <w:tc>
                      <w:tcPr>
                        <w:tcW w:w="2268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981425" w:rsidRDefault="005D3682">
                        <w:pPr>
                          <w:ind w:left="1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Description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mpetence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81425" w:rsidRDefault="00981425"/>
                    </w:tc>
                  </w:tr>
                  <w:tr w:rsidR="00981425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Mt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Fr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08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La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Fr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Cofimvaba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7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Graaf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-Reinet</w:t>
                        </w:r>
                      </w:p>
                    </w:tc>
                    <w:tc>
                      <w:tcPr>
                        <w:tcW w:w="1139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851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2268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1134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709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2268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1702" w:type="dxa"/>
                        <w:gridSpan w:val="2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981425"/>
                    </w:tc>
                  </w:tr>
                  <w:tr w:rsidR="00981425">
                    <w:trPr>
                      <w:trHeight w:hRule="exact" w:val="232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5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4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Maluti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5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09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4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Cradock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5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4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Dutywa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5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21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14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Grahamstown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33"/>
                          <w:ind w:left="485" w:right="489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33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80-100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33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Outstanding</w:t>
                        </w:r>
                        <w:r>
                          <w:rPr>
                            <w:rFonts w:ascii="Arial" w:eastAsia="Arial" w:hAnsi="Arial" w:cs="Arial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33"/>
                          <w:ind w:left="484" w:right="485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33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40-49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before="33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Moderate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81425" w:rsidRDefault="00981425">
                        <w:pPr>
                          <w:spacing w:before="9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981425" w:rsidRDefault="005D3682">
                        <w:pPr>
                          <w:ind w:left="156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Grade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981425" w:rsidRDefault="00981425"/>
                    </w:tc>
                  </w:tr>
                  <w:tr w:rsidR="00981425">
                    <w:trPr>
                      <w:trHeight w:hRule="exact" w:val="193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ikisiki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Mthata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Butterworth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22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Port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Elizabeth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485" w:right="489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70-79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Meritorious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484" w:right="485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30-39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Elementa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1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evement</w:t>
                        </w:r>
                      </w:p>
                    </w:tc>
                    <w:tc>
                      <w:tcPr>
                        <w:tcW w:w="1276" w:type="dxa"/>
                        <w:vMerge/>
                        <w:tcBorders>
                          <w:left w:val="nil"/>
                          <w:bottom w:val="single" w:sz="5" w:space="0" w:color="D9D9D9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426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981425" w:rsidRDefault="00981425"/>
                    </w:tc>
                  </w:tr>
                  <w:tr w:rsidR="00981425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Mbizana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Qumbu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Fort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Beaufort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23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Uitenhage</w:t>
                        </w:r>
                        <w:proofErr w:type="spellEnd"/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485" w:right="489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60-69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Substantial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484" w:right="486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1-29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Not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Achieved</w:t>
                        </w:r>
                      </w:p>
                    </w:tc>
                    <w:tc>
                      <w:tcPr>
                        <w:tcW w:w="170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D9D9D9"/>
                      </w:tcPr>
                      <w:p w:rsidR="00981425" w:rsidRDefault="00981425"/>
                    </w:tc>
                  </w:tr>
                  <w:tr w:rsidR="00981425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Sterksprui</w:t>
                        </w:r>
                        <w:r>
                          <w:rPr>
                            <w:rFonts w:ascii="Arial" w:eastAsia="Arial" w:hAnsi="Arial" w:cs="Arial"/>
                            <w:w w:val="82"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12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Libode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East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London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981425" w:rsidRDefault="00981425"/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981425" w:rsidRDefault="00981425"/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485" w:right="489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50-59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5D3682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Adequate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981425" w:rsidRDefault="00981425"/>
                    </w:tc>
                    <w:tc>
                      <w:tcPr>
                        <w:tcW w:w="7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981425" w:rsidRDefault="00981425"/>
                    </w:tc>
                    <w:tc>
                      <w:tcPr>
                        <w:tcW w:w="22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981425" w:rsidRDefault="00981425"/>
                    </w:tc>
                    <w:tc>
                      <w:tcPr>
                        <w:tcW w:w="1702" w:type="dxa"/>
                        <w:gridSpan w:val="2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D9D9D9"/>
                      </w:tcPr>
                      <w:p w:rsidR="00981425" w:rsidRDefault="00981425"/>
                    </w:tc>
                  </w:tr>
                </w:tbl>
                <w:p w:rsidR="00981425" w:rsidRDefault="00981425"/>
              </w:txbxContent>
            </v:textbox>
            <w10:wrap anchorx="page"/>
          </v:shape>
        </w:pict>
      </w:r>
      <w:r>
        <w:rPr>
          <w:rFonts w:ascii="Arial" w:eastAsia="Arial" w:hAnsi="Arial" w:cs="Arial"/>
          <w:w w:val="99"/>
          <w:sz w:val="16"/>
          <w:szCs w:val="16"/>
        </w:rPr>
        <w:t>Page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     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w w:val="99"/>
          <w:sz w:val="16"/>
          <w:szCs w:val="16"/>
        </w:rPr>
        <w:t>of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ab/>
      </w:r>
    </w:p>
    <w:p w:rsidR="00981425" w:rsidRDefault="00981425">
      <w:pPr>
        <w:spacing w:before="2" w:line="140" w:lineRule="exact"/>
        <w:rPr>
          <w:sz w:val="14"/>
          <w:szCs w:val="14"/>
        </w:rPr>
      </w:pPr>
    </w:p>
    <w:p w:rsidR="00981425" w:rsidRDefault="005D3682">
      <w:pPr>
        <w:spacing w:before="29" w:line="260" w:lineRule="exact"/>
        <w:ind w:left="22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Internal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Progression Schedule: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Grade 10 - 11</w:t>
      </w:r>
    </w:p>
    <w:p w:rsidR="00981425" w:rsidRDefault="00981425">
      <w:pPr>
        <w:spacing w:before="7" w:line="260" w:lineRule="exact"/>
        <w:rPr>
          <w:sz w:val="26"/>
          <w:szCs w:val="26"/>
        </w:rPr>
      </w:pPr>
    </w:p>
    <w:p w:rsidR="00981425" w:rsidRDefault="005D3682">
      <w:pPr>
        <w:spacing w:before="34" w:line="220" w:lineRule="exact"/>
        <w:ind w:left="331"/>
        <w:rPr>
          <w:rFonts w:ascii="Arial" w:eastAsia="Arial" w:hAnsi="Arial" w:cs="Arial"/>
        </w:rPr>
      </w:pPr>
      <w:r>
        <w:pict>
          <v:shape id="_x0000_s1031" type="#_x0000_t202" style="position:absolute;left:0;text-align:left;margin-left:502.8pt;margin-top:-5.65pt;width:171.45pt;height:26.4pt;z-index:-2695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</w:tblGrid>
                  <w:tr w:rsidR="00981425">
                    <w:trPr>
                      <w:trHeight w:hRule="exact" w:val="506"/>
                    </w:trPr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4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</w:tr>
                </w:tbl>
                <w:p w:rsidR="00981425" w:rsidRDefault="00981425"/>
              </w:txbxContent>
            </v:textbox>
            <w10:wrap anchorx="page"/>
          </v:shape>
        </w:pict>
      </w:r>
      <w:r>
        <w:pict>
          <v:shape id="_x0000_s1030" type="#_x0000_t202" style="position:absolute;left:0;text-align:left;margin-left:736.65pt;margin-top:-5.65pt;width:242.3pt;height:26.4pt;z-index:-269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5"/>
                    <w:gridCol w:w="535"/>
                    <w:gridCol w:w="536"/>
                    <w:gridCol w:w="534"/>
                    <w:gridCol w:w="536"/>
                    <w:gridCol w:w="535"/>
                    <w:gridCol w:w="536"/>
                    <w:gridCol w:w="534"/>
                    <w:gridCol w:w="536"/>
                  </w:tblGrid>
                  <w:tr w:rsidR="00981425">
                    <w:trPr>
                      <w:trHeight w:hRule="exact" w:val="506"/>
                    </w:trPr>
                    <w:tc>
                      <w:tcPr>
                        <w:tcW w:w="53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</w:tr>
                </w:tbl>
                <w:p w:rsidR="00981425" w:rsidRDefault="00981425"/>
              </w:txbxContent>
            </v:textbox>
            <w10:wrap anchorx="page"/>
          </v:shape>
        </w:pict>
      </w:r>
      <w:r>
        <w:pict>
          <v:shape id="_x0000_s1029" type="#_x0000_t202" style="position:absolute;left:0;text-align:left;margin-left:1055.6pt;margin-top:-5.65pt;width:107.65pt;height:26.4pt;z-index:-2693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2"/>
                    <w:gridCol w:w="532"/>
                    <w:gridCol w:w="530"/>
                    <w:gridCol w:w="533"/>
                  </w:tblGrid>
                  <w:tr w:rsidR="00981425">
                    <w:trPr>
                      <w:trHeight w:hRule="exact" w:val="506"/>
                    </w:trPr>
                    <w:tc>
                      <w:tcPr>
                        <w:tcW w:w="5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>
                        <w:pPr>
                          <w:spacing w:before="1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981425" w:rsidRDefault="005D3682">
                        <w:pPr>
                          <w:ind w:left="166" w:right="172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5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>
                        <w:pPr>
                          <w:spacing w:before="1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981425" w:rsidRDefault="005D3682">
                        <w:pPr>
                          <w:ind w:left="165" w:right="17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0</w:t>
                        </w:r>
                      </w:p>
                    </w:tc>
                    <w:tc>
                      <w:tcPr>
                        <w:tcW w:w="53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  <w:tc>
                      <w:tcPr>
                        <w:tcW w:w="5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81425" w:rsidRDefault="00981425"/>
                    </w:tc>
                  </w:tr>
                </w:tbl>
                <w:p w:rsidR="00981425" w:rsidRDefault="00981425"/>
              </w:txbxContent>
            </v:textbox>
            <w10:wrap anchorx="page"/>
          </v:shape>
        </w:pict>
      </w:r>
      <w:proofErr w:type="gramStart"/>
      <w:r>
        <w:rPr>
          <w:rFonts w:ascii="Arial" w:eastAsia="Arial" w:hAnsi="Arial" w:cs="Arial"/>
          <w:b/>
          <w:position w:val="-1"/>
        </w:rPr>
        <w:t>Ce</w:t>
      </w:r>
      <w:r>
        <w:rPr>
          <w:rFonts w:ascii="Arial" w:eastAsia="Arial" w:hAnsi="Arial" w:cs="Arial"/>
          <w:b/>
          <w:spacing w:val="-1"/>
          <w:position w:val="-1"/>
        </w:rPr>
        <w:t>n</w:t>
      </w:r>
      <w:r>
        <w:rPr>
          <w:rFonts w:ascii="Arial" w:eastAsia="Arial" w:hAnsi="Arial" w:cs="Arial"/>
          <w:b/>
          <w:position w:val="-1"/>
        </w:rPr>
        <w:t xml:space="preserve">tre </w:t>
      </w:r>
      <w:r>
        <w:rPr>
          <w:rFonts w:ascii="Arial" w:eastAsia="Arial" w:hAnsi="Arial" w:cs="Arial"/>
          <w:b/>
          <w:spacing w:val="-1"/>
          <w:position w:val="-1"/>
        </w:rPr>
        <w:t>N</w:t>
      </w:r>
      <w:r>
        <w:rPr>
          <w:rFonts w:ascii="Arial" w:eastAsia="Arial" w:hAnsi="Arial" w:cs="Arial"/>
          <w:b/>
          <w:position w:val="-1"/>
        </w:rPr>
        <w:t>a</w:t>
      </w:r>
      <w:r>
        <w:rPr>
          <w:rFonts w:ascii="Arial" w:eastAsia="Arial" w:hAnsi="Arial" w:cs="Arial"/>
          <w:b/>
          <w:spacing w:val="-2"/>
          <w:position w:val="-1"/>
        </w:rPr>
        <w:t>m</w:t>
      </w:r>
      <w:r>
        <w:rPr>
          <w:rFonts w:ascii="Arial" w:eastAsia="Arial" w:hAnsi="Arial" w:cs="Arial"/>
          <w:b/>
          <w:position w:val="-1"/>
        </w:rPr>
        <w:t>e</w:t>
      </w:r>
      <w:r>
        <w:rPr>
          <w:rFonts w:ascii="Arial" w:eastAsia="Arial" w:hAnsi="Arial" w:cs="Arial"/>
          <w:b/>
          <w:position w:val="-1"/>
        </w:rPr>
        <w:t xml:space="preserve">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pacing w:val="14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Exam</w:t>
      </w:r>
      <w:r>
        <w:rPr>
          <w:rFonts w:ascii="Arial" w:eastAsia="Arial" w:hAnsi="Arial" w:cs="Arial"/>
          <w:b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Ce</w:t>
      </w:r>
      <w:r>
        <w:rPr>
          <w:rFonts w:ascii="Arial" w:eastAsia="Arial" w:hAnsi="Arial" w:cs="Arial"/>
          <w:b/>
          <w:spacing w:val="-1"/>
          <w:position w:val="-1"/>
        </w:rPr>
        <w:t>n</w:t>
      </w:r>
      <w:r>
        <w:rPr>
          <w:rFonts w:ascii="Arial" w:eastAsia="Arial" w:hAnsi="Arial" w:cs="Arial"/>
          <w:b/>
          <w:position w:val="-1"/>
        </w:rPr>
        <w:t>tre</w:t>
      </w:r>
      <w:r>
        <w:rPr>
          <w:rFonts w:ascii="Arial" w:eastAsia="Arial" w:hAnsi="Arial" w:cs="Arial"/>
          <w:b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No.</w:t>
      </w:r>
      <w:proofErr w:type="gramEnd"/>
      <w:r>
        <w:rPr>
          <w:rFonts w:ascii="Arial" w:eastAsia="Arial" w:hAnsi="Arial" w:cs="Arial"/>
          <w:b/>
          <w:position w:val="-1"/>
        </w:rPr>
        <w:t xml:space="preserve">                                                                  </w:t>
      </w:r>
      <w:r>
        <w:rPr>
          <w:rFonts w:ascii="Arial" w:eastAsia="Arial" w:hAnsi="Arial" w:cs="Arial"/>
          <w:b/>
          <w:spacing w:val="16"/>
          <w:position w:val="-1"/>
        </w:rPr>
        <w:t xml:space="preserve"> </w:t>
      </w:r>
      <w:proofErr w:type="gramStart"/>
      <w:r>
        <w:rPr>
          <w:rFonts w:ascii="Arial" w:eastAsia="Arial" w:hAnsi="Arial" w:cs="Arial"/>
          <w:b/>
          <w:position w:val="-1"/>
        </w:rPr>
        <w:t>EMIS No.</w:t>
      </w:r>
      <w:proofErr w:type="gramEnd"/>
      <w:r>
        <w:rPr>
          <w:rFonts w:ascii="Arial" w:eastAsia="Arial" w:hAnsi="Arial" w:cs="Arial"/>
          <w:b/>
          <w:position w:val="-1"/>
        </w:rPr>
        <w:t xml:space="preserve">                                             </w:t>
      </w:r>
      <w:r>
        <w:rPr>
          <w:rFonts w:ascii="Arial" w:eastAsia="Arial" w:hAnsi="Arial" w:cs="Arial"/>
          <w:b/>
          <w:position w:val="-1"/>
        </w:rPr>
        <w:t xml:space="preserve">                                                </w:t>
      </w:r>
      <w:r>
        <w:rPr>
          <w:rFonts w:ascii="Arial" w:eastAsia="Arial" w:hAnsi="Arial" w:cs="Arial"/>
          <w:b/>
          <w:spacing w:val="14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Year Ending</w:t>
      </w:r>
    </w:p>
    <w:p w:rsidR="00981425" w:rsidRDefault="00981425">
      <w:pPr>
        <w:spacing w:before="1" w:line="180" w:lineRule="exact"/>
        <w:rPr>
          <w:sz w:val="19"/>
          <w:szCs w:val="19"/>
        </w:rPr>
      </w:pPr>
    </w:p>
    <w:p w:rsidR="00981425" w:rsidRDefault="005D3682">
      <w:pPr>
        <w:spacing w:before="43"/>
        <w:ind w:left="48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position w:val="10"/>
          <w:sz w:val="10"/>
          <w:szCs w:val="10"/>
        </w:rPr>
        <w:t>1</w:t>
      </w:r>
      <w:r>
        <w:rPr>
          <w:rFonts w:ascii="Arial" w:eastAsia="Arial" w:hAnsi="Arial" w:cs="Arial"/>
          <w:b/>
          <w:spacing w:val="-1"/>
          <w:position w:val="10"/>
          <w:sz w:val="10"/>
          <w:szCs w:val="10"/>
        </w:rPr>
        <w:t xml:space="preserve"> </w:t>
      </w:r>
      <w:r>
        <w:rPr>
          <w:rFonts w:ascii="Arial" w:eastAsia="Arial" w:hAnsi="Arial" w:cs="Arial"/>
          <w:b/>
          <w:position w:val="2"/>
          <w:sz w:val="16"/>
          <w:szCs w:val="16"/>
        </w:rPr>
        <w:t>Exam</w:t>
      </w:r>
      <w:r>
        <w:rPr>
          <w:rFonts w:ascii="Arial" w:eastAsia="Arial" w:hAnsi="Arial" w:cs="Arial"/>
          <w:b/>
          <w:spacing w:val="-4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position w:val="2"/>
          <w:sz w:val="16"/>
          <w:szCs w:val="16"/>
        </w:rPr>
        <w:t>P</w:t>
      </w:r>
      <w:r>
        <w:rPr>
          <w:rFonts w:ascii="Arial" w:eastAsia="Arial" w:hAnsi="Arial" w:cs="Arial"/>
          <w:b/>
          <w:spacing w:val="1"/>
          <w:position w:val="2"/>
          <w:sz w:val="16"/>
          <w:szCs w:val="16"/>
        </w:rPr>
        <w:t>a</w:t>
      </w:r>
      <w:r>
        <w:rPr>
          <w:rFonts w:ascii="Arial" w:eastAsia="Arial" w:hAnsi="Arial" w:cs="Arial"/>
          <w:b/>
          <w:position w:val="2"/>
          <w:sz w:val="16"/>
          <w:szCs w:val="16"/>
        </w:rPr>
        <w:t>per</w:t>
      </w:r>
      <w:r>
        <w:rPr>
          <w:rFonts w:ascii="Arial" w:eastAsia="Arial" w:hAnsi="Arial" w:cs="Arial"/>
          <w:b/>
          <w:spacing w:val="-4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1"/>
          <w:position w:val="2"/>
          <w:sz w:val="16"/>
          <w:szCs w:val="16"/>
        </w:rPr>
        <w:t>L</w:t>
      </w:r>
      <w:r>
        <w:rPr>
          <w:rFonts w:ascii="Arial" w:eastAsia="Arial" w:hAnsi="Arial" w:cs="Arial"/>
          <w:b/>
          <w:position w:val="2"/>
          <w:sz w:val="16"/>
          <w:szCs w:val="16"/>
        </w:rPr>
        <w:t>ang</w:t>
      </w:r>
      <w:r>
        <w:rPr>
          <w:rFonts w:ascii="Arial" w:eastAsia="Arial" w:hAnsi="Arial" w:cs="Arial"/>
          <w:b/>
          <w:spacing w:val="1"/>
          <w:position w:val="2"/>
          <w:sz w:val="16"/>
          <w:szCs w:val="16"/>
        </w:rPr>
        <w:t>u</w:t>
      </w:r>
      <w:r>
        <w:rPr>
          <w:rFonts w:ascii="Arial" w:eastAsia="Arial" w:hAnsi="Arial" w:cs="Arial"/>
          <w:b/>
          <w:position w:val="2"/>
          <w:sz w:val="16"/>
          <w:szCs w:val="16"/>
        </w:rPr>
        <w:t xml:space="preserve">age                                            </w:t>
      </w:r>
      <w:r>
        <w:rPr>
          <w:rFonts w:ascii="Arial" w:eastAsia="Arial" w:hAnsi="Arial" w:cs="Arial"/>
          <w:b/>
          <w:spacing w:val="37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A=</w:t>
      </w:r>
      <w:r>
        <w:rPr>
          <w:rFonts w:ascii="Arial" w:eastAsia="Arial" w:hAnsi="Arial" w:cs="Arial"/>
          <w:spacing w:val="-2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Afrikaans</w:t>
      </w:r>
      <w:r>
        <w:rPr>
          <w:rFonts w:ascii="Arial" w:eastAsia="Arial" w:hAnsi="Arial" w:cs="Arial"/>
          <w:position w:val="2"/>
          <w:sz w:val="16"/>
          <w:szCs w:val="16"/>
        </w:rPr>
        <w:t xml:space="preserve">                       </w:t>
      </w:r>
      <w:r>
        <w:rPr>
          <w:rFonts w:ascii="Arial" w:eastAsia="Arial" w:hAnsi="Arial" w:cs="Arial"/>
          <w:spacing w:val="3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E=English</w:t>
      </w:r>
      <w:r>
        <w:rPr>
          <w:rFonts w:ascii="Arial" w:eastAsia="Arial" w:hAnsi="Arial" w:cs="Arial"/>
          <w:position w:val="2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spacing w:val="5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</w:rPr>
        <w:t>Population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 xml:space="preserve">Group  </w:t>
      </w:r>
      <w:r>
        <w:rPr>
          <w:rFonts w:ascii="Arial" w:eastAsia="Arial" w:hAnsi="Arial" w:cs="Arial"/>
          <w:b/>
          <w:spacing w:val="55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A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Asian</w:t>
      </w:r>
      <w:r>
        <w:rPr>
          <w:rFonts w:ascii="Arial" w:eastAsia="Arial" w:hAnsi="Arial" w:cs="Arial"/>
          <w:position w:val="2"/>
          <w:sz w:val="16"/>
          <w:szCs w:val="16"/>
        </w:rPr>
        <w:t xml:space="preserve">            </w:t>
      </w:r>
      <w:r>
        <w:rPr>
          <w:rFonts w:ascii="Arial" w:eastAsia="Arial" w:hAnsi="Arial" w:cs="Arial"/>
          <w:spacing w:val="5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B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Black</w:t>
      </w:r>
      <w:r>
        <w:rPr>
          <w:rFonts w:ascii="Arial" w:eastAsia="Arial" w:hAnsi="Arial" w:cs="Arial"/>
          <w:position w:val="2"/>
          <w:sz w:val="16"/>
          <w:szCs w:val="16"/>
        </w:rPr>
        <w:t xml:space="preserve">               </w:t>
      </w:r>
      <w:r>
        <w:rPr>
          <w:rFonts w:ascii="Arial" w:eastAsia="Arial" w:hAnsi="Arial" w:cs="Arial"/>
          <w:spacing w:val="23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C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Coloured</w:t>
      </w:r>
      <w:proofErr w:type="spellEnd"/>
      <w:r>
        <w:rPr>
          <w:rFonts w:ascii="Arial" w:eastAsia="Arial" w:hAnsi="Arial" w:cs="Arial"/>
          <w:position w:val="2"/>
          <w:sz w:val="16"/>
          <w:szCs w:val="16"/>
        </w:rPr>
        <w:t xml:space="preserve">               </w:t>
      </w:r>
      <w:r>
        <w:rPr>
          <w:rFonts w:ascii="Arial" w:eastAsia="Arial" w:hAnsi="Arial" w:cs="Arial"/>
          <w:spacing w:val="39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I =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Indian</w:t>
      </w:r>
      <w:r>
        <w:rPr>
          <w:rFonts w:ascii="Arial" w:eastAsia="Arial" w:hAnsi="Arial" w:cs="Arial"/>
          <w:position w:val="2"/>
          <w:sz w:val="16"/>
          <w:szCs w:val="16"/>
        </w:rPr>
        <w:t xml:space="preserve">            </w:t>
      </w:r>
      <w:r>
        <w:rPr>
          <w:rFonts w:ascii="Arial" w:eastAsia="Arial" w:hAnsi="Arial" w:cs="Arial"/>
          <w:spacing w:val="33"/>
          <w:position w:val="2"/>
          <w:sz w:val="16"/>
          <w:szCs w:val="16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W</w:t>
      </w:r>
      <w:r>
        <w:rPr>
          <w:rFonts w:ascii="Arial" w:eastAsia="Arial" w:hAnsi="Arial" w:cs="Arial"/>
          <w:spacing w:val="-2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position w:val="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position w:val="2"/>
          <w:sz w:val="16"/>
          <w:szCs w:val="16"/>
          <w:u w:val="single" w:color="000000"/>
        </w:rPr>
        <w:t>White</w:t>
      </w:r>
    </w:p>
    <w:p w:rsidR="00981425" w:rsidRDefault="00981425">
      <w:pPr>
        <w:spacing w:before="9" w:line="140" w:lineRule="exact"/>
        <w:rPr>
          <w:sz w:val="15"/>
          <w:szCs w:val="15"/>
        </w:rPr>
      </w:pPr>
    </w:p>
    <w:p w:rsidR="00981425" w:rsidRDefault="005D3682">
      <w:pPr>
        <w:ind w:left="48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position w:val="8"/>
          <w:sz w:val="10"/>
          <w:szCs w:val="10"/>
        </w:rPr>
        <w:t>2</w:t>
      </w:r>
      <w:r>
        <w:rPr>
          <w:rFonts w:ascii="Arial" w:eastAsia="Arial" w:hAnsi="Arial" w:cs="Arial"/>
          <w:b/>
          <w:spacing w:val="-1"/>
          <w:position w:val="8"/>
          <w:sz w:val="10"/>
          <w:szCs w:val="10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H</w:t>
      </w:r>
      <w:r>
        <w:rPr>
          <w:rFonts w:ascii="Arial" w:eastAsia="Arial" w:hAnsi="Arial" w:cs="Arial"/>
          <w:b/>
          <w:spacing w:val="1"/>
          <w:sz w:val="16"/>
          <w:szCs w:val="16"/>
        </w:rPr>
        <w:t>o</w:t>
      </w:r>
      <w:r>
        <w:rPr>
          <w:rFonts w:ascii="Arial" w:eastAsia="Arial" w:hAnsi="Arial" w:cs="Arial"/>
          <w:b/>
          <w:sz w:val="16"/>
          <w:szCs w:val="16"/>
        </w:rPr>
        <w:t>me</w:t>
      </w:r>
      <w:r>
        <w:rPr>
          <w:rFonts w:ascii="Arial" w:eastAsia="Arial" w:hAnsi="Arial" w:cs="Arial"/>
          <w:b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1"/>
          <w:sz w:val="16"/>
          <w:szCs w:val="16"/>
        </w:rPr>
        <w:t>L</w:t>
      </w:r>
      <w:r>
        <w:rPr>
          <w:rFonts w:ascii="Arial" w:eastAsia="Arial" w:hAnsi="Arial" w:cs="Arial"/>
          <w:b/>
          <w:sz w:val="16"/>
          <w:szCs w:val="16"/>
        </w:rPr>
        <w:t>an</w:t>
      </w:r>
      <w:r>
        <w:rPr>
          <w:rFonts w:ascii="Arial" w:eastAsia="Arial" w:hAnsi="Arial" w:cs="Arial"/>
          <w:b/>
          <w:spacing w:val="1"/>
          <w:sz w:val="16"/>
          <w:szCs w:val="16"/>
        </w:rPr>
        <w:t>g</w:t>
      </w:r>
      <w:r>
        <w:rPr>
          <w:rFonts w:ascii="Arial" w:eastAsia="Arial" w:hAnsi="Arial" w:cs="Arial"/>
          <w:b/>
          <w:sz w:val="16"/>
          <w:szCs w:val="16"/>
        </w:rPr>
        <w:t>u</w:t>
      </w:r>
      <w:r>
        <w:rPr>
          <w:rFonts w:ascii="Arial" w:eastAsia="Arial" w:hAnsi="Arial" w:cs="Arial"/>
          <w:b/>
          <w:spacing w:val="1"/>
          <w:sz w:val="16"/>
          <w:szCs w:val="16"/>
        </w:rPr>
        <w:t>a</w:t>
      </w:r>
      <w:r>
        <w:rPr>
          <w:rFonts w:ascii="Arial" w:eastAsia="Arial" w:hAnsi="Arial" w:cs="Arial"/>
          <w:b/>
          <w:sz w:val="16"/>
          <w:szCs w:val="16"/>
        </w:rPr>
        <w:t>ge</w:t>
      </w:r>
      <w:r>
        <w:rPr>
          <w:rFonts w:ascii="Arial" w:eastAsia="Arial" w:hAnsi="Arial" w:cs="Arial"/>
          <w:b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(S</w:t>
      </w:r>
      <w:r>
        <w:rPr>
          <w:rFonts w:ascii="Arial" w:eastAsia="Arial" w:hAnsi="Arial" w:cs="Arial"/>
          <w:b/>
          <w:spacing w:val="1"/>
          <w:sz w:val="16"/>
          <w:szCs w:val="16"/>
        </w:rPr>
        <w:t>t</w:t>
      </w:r>
      <w:r>
        <w:rPr>
          <w:rFonts w:ascii="Arial" w:eastAsia="Arial" w:hAnsi="Arial" w:cs="Arial"/>
          <w:b/>
          <w:sz w:val="16"/>
          <w:szCs w:val="16"/>
        </w:rPr>
        <w:t>ati</w:t>
      </w:r>
      <w:r>
        <w:rPr>
          <w:rFonts w:ascii="Arial" w:eastAsia="Arial" w:hAnsi="Arial" w:cs="Arial"/>
          <w:b/>
          <w:spacing w:val="1"/>
          <w:sz w:val="16"/>
          <w:szCs w:val="16"/>
        </w:rPr>
        <w:t>s</w:t>
      </w:r>
      <w:r>
        <w:rPr>
          <w:rFonts w:ascii="Arial" w:eastAsia="Arial" w:hAnsi="Arial" w:cs="Arial"/>
          <w:b/>
          <w:sz w:val="16"/>
          <w:szCs w:val="16"/>
        </w:rPr>
        <w:t>tical</w:t>
      </w:r>
      <w:r>
        <w:rPr>
          <w:rFonts w:ascii="Arial" w:eastAsia="Arial" w:hAnsi="Arial" w:cs="Arial"/>
          <w:b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P</w:t>
      </w:r>
      <w:r>
        <w:rPr>
          <w:rFonts w:ascii="Arial" w:eastAsia="Arial" w:hAnsi="Arial" w:cs="Arial"/>
          <w:b/>
          <w:sz w:val="16"/>
          <w:szCs w:val="16"/>
        </w:rPr>
        <w:t>urpo</w:t>
      </w:r>
      <w:r>
        <w:rPr>
          <w:rFonts w:ascii="Arial" w:eastAsia="Arial" w:hAnsi="Arial" w:cs="Arial"/>
          <w:b/>
          <w:spacing w:val="1"/>
          <w:sz w:val="16"/>
          <w:szCs w:val="16"/>
        </w:rPr>
        <w:t>s</w:t>
      </w:r>
      <w:r>
        <w:rPr>
          <w:rFonts w:ascii="Arial" w:eastAsia="Arial" w:hAnsi="Arial" w:cs="Arial"/>
          <w:b/>
          <w:sz w:val="16"/>
          <w:szCs w:val="16"/>
        </w:rPr>
        <w:t>es</w:t>
      </w:r>
      <w:r>
        <w:rPr>
          <w:rFonts w:ascii="Arial" w:eastAsia="Arial" w:hAnsi="Arial" w:cs="Arial"/>
          <w:b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1"/>
          <w:sz w:val="16"/>
          <w:szCs w:val="16"/>
        </w:rPr>
        <w:t>O</w:t>
      </w:r>
      <w:r>
        <w:rPr>
          <w:rFonts w:ascii="Arial" w:eastAsia="Arial" w:hAnsi="Arial" w:cs="Arial"/>
          <w:b/>
          <w:sz w:val="16"/>
          <w:szCs w:val="16"/>
        </w:rPr>
        <w:t>n</w:t>
      </w:r>
      <w:r>
        <w:rPr>
          <w:rFonts w:ascii="Arial" w:eastAsia="Arial" w:hAnsi="Arial" w:cs="Arial"/>
          <w:b/>
          <w:spacing w:val="2"/>
          <w:sz w:val="16"/>
          <w:szCs w:val="16"/>
        </w:rPr>
        <w:t>l</w:t>
      </w:r>
      <w:r>
        <w:rPr>
          <w:rFonts w:ascii="Arial" w:eastAsia="Arial" w:hAnsi="Arial" w:cs="Arial"/>
          <w:b/>
          <w:spacing w:val="-2"/>
          <w:sz w:val="16"/>
          <w:szCs w:val="16"/>
        </w:rPr>
        <w:t>y</w:t>
      </w:r>
      <w:r>
        <w:rPr>
          <w:rFonts w:ascii="Arial" w:eastAsia="Arial" w:hAnsi="Arial" w:cs="Arial"/>
          <w:b/>
          <w:sz w:val="16"/>
          <w:szCs w:val="16"/>
        </w:rPr>
        <w:t xml:space="preserve">)       </w:t>
      </w:r>
      <w:r>
        <w:rPr>
          <w:rFonts w:ascii="Arial" w:eastAsia="Arial" w:hAnsi="Arial" w:cs="Arial"/>
          <w:b/>
          <w:spacing w:val="4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2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A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Afrikaans</w:t>
      </w:r>
      <w:r>
        <w:rPr>
          <w:rFonts w:ascii="Arial" w:eastAsia="Arial" w:hAnsi="Arial" w:cs="Arial"/>
          <w:sz w:val="16"/>
          <w:szCs w:val="16"/>
        </w:rPr>
        <w:t xml:space="preserve">                      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E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English</w:t>
      </w:r>
      <w:r>
        <w:rPr>
          <w:rFonts w:ascii="Arial" w:eastAsia="Arial" w:hAnsi="Arial" w:cs="Arial"/>
          <w:sz w:val="16"/>
          <w:szCs w:val="16"/>
        </w:rPr>
        <w:t xml:space="preserve">         </w:t>
      </w:r>
      <w:r>
        <w:rPr>
          <w:rFonts w:ascii="Arial" w:eastAsia="Arial" w:hAnsi="Arial" w:cs="Arial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I 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  <w:u w:val="single" w:color="000000"/>
        </w:rPr>
        <w:t>Sis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>w</w:t>
      </w:r>
      <w:r>
        <w:rPr>
          <w:rFonts w:ascii="Arial" w:eastAsia="Arial" w:hAnsi="Arial" w:cs="Arial"/>
          <w:sz w:val="16"/>
          <w:szCs w:val="16"/>
          <w:u w:val="single" w:color="000000"/>
        </w:rPr>
        <w:t>at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   </w:t>
      </w:r>
      <w:r>
        <w:rPr>
          <w:rFonts w:ascii="Arial" w:eastAsia="Arial" w:hAnsi="Arial" w:cs="Arial"/>
          <w:spacing w:val="4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N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isiNdebele</w:t>
      </w:r>
      <w:r>
        <w:rPr>
          <w:rFonts w:ascii="Arial" w:eastAsia="Arial" w:hAnsi="Arial" w:cs="Arial"/>
          <w:sz w:val="16"/>
          <w:szCs w:val="16"/>
        </w:rPr>
        <w:t xml:space="preserve">   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P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  <w:u w:val="single" w:color="000000"/>
        </w:rPr>
        <w:t>Seped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  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S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Sesotho</w:t>
      </w:r>
      <w:r>
        <w:rPr>
          <w:rFonts w:ascii="Arial" w:eastAsia="Arial" w:hAnsi="Arial" w:cs="Arial"/>
          <w:sz w:val="16"/>
          <w:szCs w:val="16"/>
        </w:rPr>
        <w:t xml:space="preserve">    </w:t>
      </w:r>
      <w:r>
        <w:rPr>
          <w:rFonts w:ascii="Arial" w:eastAsia="Arial" w:hAnsi="Arial" w:cs="Arial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T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  <w:u w:val="single" w:color="000000"/>
        </w:rPr>
        <w:t>XiTsonga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  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V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  <w:u w:val="single" w:color="000000"/>
        </w:rPr>
        <w:t>TshiVenda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   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W</w:t>
      </w:r>
      <w:r>
        <w:rPr>
          <w:rFonts w:ascii="Arial" w:eastAsia="Arial" w:hAnsi="Arial" w:cs="Arial"/>
          <w:spacing w:val="-2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Sets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>w</w:t>
      </w:r>
      <w:r>
        <w:rPr>
          <w:rFonts w:ascii="Arial" w:eastAsia="Arial" w:hAnsi="Arial" w:cs="Arial"/>
          <w:sz w:val="16"/>
          <w:szCs w:val="16"/>
          <w:u w:val="single" w:color="000000"/>
        </w:rPr>
        <w:t>ana</w:t>
      </w:r>
      <w:r>
        <w:rPr>
          <w:rFonts w:ascii="Arial" w:eastAsia="Arial" w:hAnsi="Arial" w:cs="Arial"/>
          <w:sz w:val="16"/>
          <w:szCs w:val="16"/>
        </w:rPr>
        <w:t xml:space="preserve">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X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isiXhosa</w:t>
      </w:r>
      <w:r>
        <w:rPr>
          <w:rFonts w:ascii="Arial" w:eastAsia="Arial" w:hAnsi="Arial" w:cs="Arial"/>
          <w:sz w:val="16"/>
          <w:szCs w:val="16"/>
        </w:rPr>
        <w:t xml:space="preserve">       </w:t>
      </w:r>
      <w:r>
        <w:rPr>
          <w:rFonts w:ascii="Arial" w:eastAsia="Arial" w:hAnsi="Arial" w:cs="Arial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Z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 isiZulu</w:t>
      </w:r>
      <w:r>
        <w:rPr>
          <w:rFonts w:ascii="Arial" w:eastAsia="Arial" w:hAnsi="Arial" w:cs="Arial"/>
          <w:sz w:val="16"/>
          <w:szCs w:val="16"/>
        </w:rPr>
        <w:t xml:space="preserve">              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U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=</w:t>
      </w:r>
      <w:r>
        <w:rPr>
          <w:rFonts w:ascii="Arial" w:eastAsia="Arial" w:hAnsi="Arial" w:cs="Arial"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>Unspecified</w:t>
      </w:r>
    </w:p>
    <w:p w:rsidR="00981425" w:rsidRDefault="00981425">
      <w:pPr>
        <w:spacing w:before="1" w:line="160" w:lineRule="exact"/>
        <w:rPr>
          <w:sz w:val="16"/>
          <w:szCs w:val="16"/>
        </w:rPr>
      </w:pPr>
    </w:p>
    <w:p w:rsidR="00981425" w:rsidRDefault="005D3682">
      <w:pPr>
        <w:ind w:left="48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position w:val="8"/>
          <w:sz w:val="10"/>
          <w:szCs w:val="10"/>
        </w:rPr>
        <w:t>3</w:t>
      </w:r>
      <w:r>
        <w:rPr>
          <w:rFonts w:ascii="Arial" w:eastAsia="Arial" w:hAnsi="Arial" w:cs="Arial"/>
          <w:b/>
          <w:spacing w:val="-1"/>
          <w:position w:val="8"/>
          <w:sz w:val="10"/>
          <w:szCs w:val="10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Special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Nee</w:t>
      </w:r>
      <w:r>
        <w:rPr>
          <w:rFonts w:ascii="Arial" w:eastAsia="Arial" w:hAnsi="Arial" w:cs="Arial"/>
          <w:b/>
          <w:spacing w:val="1"/>
          <w:sz w:val="16"/>
          <w:szCs w:val="16"/>
        </w:rPr>
        <w:t>d</w:t>
      </w:r>
      <w:r>
        <w:rPr>
          <w:rFonts w:ascii="Arial" w:eastAsia="Arial" w:hAnsi="Arial" w:cs="Arial"/>
          <w:b/>
          <w:sz w:val="16"/>
          <w:szCs w:val="16"/>
        </w:rPr>
        <w:t>s</w:t>
      </w:r>
    </w:p>
    <w:p w:rsidR="00981425" w:rsidRDefault="00981425">
      <w:pPr>
        <w:spacing w:before="9" w:line="140" w:lineRule="exact"/>
        <w:rPr>
          <w:sz w:val="15"/>
          <w:szCs w:val="15"/>
        </w:rPr>
      </w:pPr>
    </w:p>
    <w:p w:rsidR="00981425" w:rsidRDefault="005D3682">
      <w:pPr>
        <w:spacing w:line="200" w:lineRule="exact"/>
        <w:ind w:left="481"/>
        <w:rPr>
          <w:rFonts w:ascii="Arial" w:eastAsia="Arial" w:hAnsi="Arial" w:cs="Arial"/>
          <w:sz w:val="16"/>
          <w:szCs w:val="16"/>
        </w:rPr>
      </w:pPr>
      <w:r>
        <w:pict>
          <v:shape id="_x0000_s1028" type="#_x0000_t202" style="position:absolute;left:0;text-align:left;margin-left:216.35pt;margin-top:-21.15pt;width:378.15pt;height:36.35pt;z-index:-269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262"/>
                    <w:gridCol w:w="1133"/>
                    <w:gridCol w:w="1199"/>
                    <w:gridCol w:w="969"/>
                  </w:tblGrid>
                  <w:tr w:rsidR="00981425">
                    <w:trPr>
                      <w:trHeight w:hRule="exact" w:val="363"/>
                    </w:trPr>
                    <w:tc>
                      <w:tcPr>
                        <w:tcW w:w="42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5D3682">
                        <w:pPr>
                          <w:spacing w:before="79"/>
                          <w:ind w:left="40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Aphasic/D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  <w:u w:val="single" w:color="000000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  <w:u w:val="single" w:color="00000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lectic</w:t>
                        </w:r>
                        <w:r>
                          <w:rPr>
                            <w:rFonts w:ascii="Arial" w:eastAsia="Arial" w:hAnsi="Arial" w:cs="Arial"/>
                            <w:spacing w:val="-1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(Concessi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Application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Required)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5D3682">
                        <w:pPr>
                          <w:spacing w:before="79"/>
                          <w:ind w:left="17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Blind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5D3682">
                        <w:pPr>
                          <w:spacing w:before="79"/>
                          <w:ind w:left="315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Deaf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5D3682">
                        <w:pPr>
                          <w:spacing w:before="79"/>
                          <w:ind w:left="250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None</w:t>
                        </w:r>
                      </w:p>
                    </w:tc>
                  </w:tr>
                  <w:tr w:rsidR="00981425">
                    <w:trPr>
                      <w:trHeight w:hRule="exact" w:val="363"/>
                    </w:trPr>
                    <w:tc>
                      <w:tcPr>
                        <w:tcW w:w="42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5D3682">
                        <w:pPr>
                          <w:spacing w:before="83"/>
                          <w:ind w:left="40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es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(C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ncession</w:t>
                        </w:r>
                        <w:r>
                          <w:rPr>
                            <w:rFonts w:ascii="Arial" w:eastAsia="Arial" w:hAnsi="Arial" w:cs="Arial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Application</w:t>
                        </w:r>
                        <w:r>
                          <w:rPr>
                            <w:rFonts w:ascii="Arial" w:eastAsia="Arial" w:hAnsi="Arial" w:cs="Arial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Required)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5D3682">
                        <w:pPr>
                          <w:spacing w:before="83"/>
                          <w:ind w:left="172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  <w:u w:val="single" w:color="000000"/>
                          </w:rPr>
                          <w:t>No</w:t>
                        </w:r>
                      </w:p>
                    </w:tc>
                    <w:tc>
                      <w:tcPr>
                        <w:tcW w:w="119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981425"/>
                    </w:tc>
                    <w:tc>
                      <w:tcPr>
                        <w:tcW w:w="9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81425" w:rsidRDefault="00981425"/>
                    </w:tc>
                  </w:tr>
                </w:tbl>
                <w:p w:rsidR="00981425" w:rsidRDefault="00981425"/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position w:val="7"/>
          <w:sz w:val="10"/>
          <w:szCs w:val="10"/>
        </w:rPr>
        <w:t>4</w:t>
      </w:r>
      <w:r>
        <w:rPr>
          <w:rFonts w:ascii="Arial" w:eastAsia="Arial" w:hAnsi="Arial" w:cs="Arial"/>
          <w:b/>
          <w:spacing w:val="-1"/>
          <w:position w:val="7"/>
          <w:sz w:val="10"/>
          <w:szCs w:val="1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</w:rPr>
        <w:t>Ma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b/>
          <w:position w:val="-1"/>
          <w:sz w:val="16"/>
          <w:szCs w:val="16"/>
        </w:rPr>
        <w:t>hem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</w:rPr>
        <w:t>a</w:t>
      </w:r>
      <w:r>
        <w:rPr>
          <w:rFonts w:ascii="Arial" w:eastAsia="Arial" w:hAnsi="Arial" w:cs="Arial"/>
          <w:b/>
          <w:position w:val="-1"/>
          <w:sz w:val="16"/>
          <w:szCs w:val="16"/>
        </w:rPr>
        <w:t>tical</w:t>
      </w:r>
      <w:r>
        <w:rPr>
          <w:rFonts w:ascii="Arial" w:eastAsia="Arial" w:hAnsi="Arial" w:cs="Arial"/>
          <w:b/>
          <w:spacing w:val="-9"/>
          <w:position w:val="-1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b/>
          <w:position w:val="-1"/>
          <w:sz w:val="16"/>
          <w:szCs w:val="16"/>
        </w:rPr>
        <w:t>Disorder</w:t>
      </w:r>
      <w:proofErr w:type="gramEnd"/>
    </w:p>
    <w:p w:rsidR="00981425" w:rsidRDefault="00981425">
      <w:pPr>
        <w:spacing w:before="10" w:line="80" w:lineRule="exact"/>
        <w:rPr>
          <w:sz w:val="8"/>
          <w:szCs w:val="8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8"/>
        <w:gridCol w:w="426"/>
        <w:gridCol w:w="426"/>
        <w:gridCol w:w="426"/>
        <w:gridCol w:w="426"/>
        <w:gridCol w:w="331"/>
        <w:gridCol w:w="332"/>
        <w:gridCol w:w="332"/>
        <w:gridCol w:w="331"/>
        <w:gridCol w:w="331"/>
        <w:gridCol w:w="332"/>
        <w:gridCol w:w="331"/>
        <w:gridCol w:w="332"/>
        <w:gridCol w:w="331"/>
        <w:gridCol w:w="332"/>
        <w:gridCol w:w="331"/>
        <w:gridCol w:w="332"/>
        <w:gridCol w:w="336"/>
        <w:gridCol w:w="410"/>
        <w:gridCol w:w="412"/>
        <w:gridCol w:w="410"/>
        <w:gridCol w:w="412"/>
        <w:gridCol w:w="425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412"/>
        <w:gridCol w:w="410"/>
        <w:gridCol w:w="312"/>
        <w:gridCol w:w="312"/>
        <w:gridCol w:w="461"/>
      </w:tblGrid>
      <w:tr w:rsidR="00981425">
        <w:trPr>
          <w:trHeight w:hRule="exact" w:val="726"/>
        </w:trPr>
        <w:tc>
          <w:tcPr>
            <w:tcW w:w="462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>
            <w:pPr>
              <w:spacing w:before="8" w:line="160" w:lineRule="exact"/>
              <w:rPr>
                <w:sz w:val="17"/>
                <w:szCs w:val="17"/>
              </w:rPr>
            </w:pPr>
          </w:p>
          <w:p w:rsidR="00981425" w:rsidRDefault="005D3682">
            <w:pPr>
              <w:ind w:left="1156" w:right="435" w:hanging="7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Surna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es,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Fir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Name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ted 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pha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etical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Z) No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Cla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Sch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ules</w:t>
            </w:r>
            <w:r>
              <w:rPr>
                <w:rFonts w:ascii="Arial" w:eastAsia="Arial" w:hAnsi="Arial" w:cs="Arial"/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cc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ep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ed</w:t>
            </w:r>
          </w:p>
        </w:tc>
        <w:tc>
          <w:tcPr>
            <w:tcW w:w="426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5" w:line="120" w:lineRule="exact"/>
              <w:rPr>
                <w:sz w:val="12"/>
                <w:szCs w:val="12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Gend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F)</w:t>
            </w:r>
          </w:p>
        </w:tc>
        <w:tc>
          <w:tcPr>
            <w:tcW w:w="426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10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Population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</w:p>
        </w:tc>
        <w:tc>
          <w:tcPr>
            <w:tcW w:w="426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10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Years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G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de</w:t>
            </w:r>
          </w:p>
        </w:tc>
        <w:tc>
          <w:tcPr>
            <w:tcW w:w="426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5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Age</w:t>
            </w:r>
          </w:p>
        </w:tc>
        <w:tc>
          <w:tcPr>
            <w:tcW w:w="4314" w:type="dxa"/>
            <w:gridSpan w:val="13"/>
            <w:vMerge w:val="restart"/>
            <w:tcBorders>
              <w:top w:val="single" w:sz="7" w:space="0" w:color="000000"/>
              <w:left w:val="nil"/>
              <w:right w:val="nil"/>
            </w:tcBorders>
          </w:tcPr>
          <w:p w:rsidR="00981425" w:rsidRDefault="00981425">
            <w:pPr>
              <w:spacing w:line="200" w:lineRule="exact"/>
            </w:pPr>
          </w:p>
          <w:p w:rsidR="00981425" w:rsidRDefault="00981425">
            <w:pPr>
              <w:spacing w:line="200" w:lineRule="exact"/>
            </w:pPr>
          </w:p>
          <w:p w:rsidR="00981425" w:rsidRDefault="00981425">
            <w:pPr>
              <w:spacing w:line="200" w:lineRule="exact"/>
            </w:pPr>
          </w:p>
          <w:p w:rsidR="00981425" w:rsidRDefault="00981425">
            <w:pPr>
              <w:spacing w:line="200" w:lineRule="exact"/>
            </w:pPr>
          </w:p>
          <w:p w:rsidR="00981425" w:rsidRDefault="00981425">
            <w:pPr>
              <w:spacing w:line="200" w:lineRule="exact"/>
            </w:pPr>
          </w:p>
          <w:p w:rsidR="00981425" w:rsidRDefault="00981425">
            <w:pPr>
              <w:spacing w:line="200" w:lineRule="exact"/>
            </w:pPr>
          </w:p>
          <w:p w:rsidR="00981425" w:rsidRDefault="00981425">
            <w:pPr>
              <w:spacing w:before="13" w:line="240" w:lineRule="exact"/>
              <w:rPr>
                <w:sz w:val="24"/>
                <w:szCs w:val="24"/>
              </w:rPr>
            </w:pPr>
          </w:p>
          <w:p w:rsidR="00981425" w:rsidRDefault="005D3682">
            <w:pPr>
              <w:ind w:left="10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Identi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ber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Exam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ber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before="1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8"/>
                <w:sz w:val="10"/>
                <w:szCs w:val="10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position w:val="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Exam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Paper</w:t>
            </w:r>
          </w:p>
          <w:p w:rsidR="00981425" w:rsidRDefault="005D3682">
            <w:pPr>
              <w:spacing w:before="5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before="87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8"/>
                <w:sz w:val="10"/>
                <w:szCs w:val="10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position w:val="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ngua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before="87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8"/>
                <w:sz w:val="10"/>
                <w:szCs w:val="10"/>
              </w:rPr>
              <w:t>3</w:t>
            </w:r>
            <w:r>
              <w:rPr>
                <w:rFonts w:ascii="Arial" w:eastAsia="Arial" w:hAnsi="Arial" w:cs="Arial"/>
                <w:b/>
                <w:spacing w:val="-1"/>
                <w:position w:val="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Needs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line="180" w:lineRule="exact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8"/>
                <w:sz w:val="10"/>
                <w:szCs w:val="10"/>
              </w:rPr>
              <w:t>4</w:t>
            </w:r>
            <w:r>
              <w:rPr>
                <w:rFonts w:ascii="Arial" w:eastAsia="Arial" w:hAnsi="Arial" w:cs="Arial"/>
                <w:b/>
                <w:spacing w:val="-1"/>
                <w:position w:val="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Mathematical</w:t>
            </w:r>
          </w:p>
          <w:p w:rsidR="00981425" w:rsidRDefault="005D3682">
            <w:pPr>
              <w:spacing w:before="5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Disorder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7" w:line="120" w:lineRule="exact"/>
              <w:rPr>
                <w:sz w:val="12"/>
                <w:szCs w:val="12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age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age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age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line="200" w:lineRule="exact"/>
              <w:ind w:left="112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5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1</w:t>
            </w:r>
            <w:proofErr w:type="spellStart"/>
            <w:r>
              <w:rPr>
                <w:rFonts w:ascii="Arial" w:eastAsia="Arial" w:hAnsi="Arial" w:cs="Arial"/>
                <w:spacing w:val="1"/>
                <w:position w:val="7"/>
                <w:sz w:val="10"/>
                <w:szCs w:val="10"/>
              </w:rPr>
              <w:t>st</w:t>
            </w:r>
            <w:proofErr w:type="spellEnd"/>
          </w:p>
          <w:p w:rsidR="00981425" w:rsidRDefault="005D3682">
            <w:pPr>
              <w:spacing w:before="5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Additional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line="200" w:lineRule="exact"/>
              <w:ind w:left="112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Afrikaans</w:t>
            </w:r>
            <w:r>
              <w:rPr>
                <w:rFonts w:ascii="Arial" w:eastAsia="Arial" w:hAnsi="Arial" w:cs="Arial"/>
                <w:spacing w:val="-7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6"/>
                <w:szCs w:val="16"/>
              </w:rPr>
              <w:t>1</w:t>
            </w:r>
            <w:proofErr w:type="spellStart"/>
            <w:r>
              <w:rPr>
                <w:rFonts w:ascii="Arial" w:eastAsia="Arial" w:hAnsi="Arial" w:cs="Arial"/>
                <w:spacing w:val="1"/>
                <w:position w:val="7"/>
                <w:sz w:val="10"/>
                <w:szCs w:val="10"/>
              </w:rPr>
              <w:t>st</w:t>
            </w:r>
            <w:proofErr w:type="spellEnd"/>
          </w:p>
          <w:p w:rsidR="00981425" w:rsidRDefault="005D3682">
            <w:pPr>
              <w:spacing w:before="4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Additional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6A6A6"/>
                <w:sz w:val="16"/>
                <w:szCs w:val="16"/>
              </w:rPr>
              <w:t>Language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6A6A6"/>
                <w:sz w:val="16"/>
                <w:szCs w:val="16"/>
              </w:rPr>
              <w:t>Language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Maths</w:t>
            </w:r>
            <w:proofErr w:type="spellEnd"/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Maths</w:t>
            </w:r>
            <w:proofErr w:type="spellEnd"/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Literacy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3" w:line="100" w:lineRule="exact"/>
              <w:rPr>
                <w:sz w:val="10"/>
                <w:szCs w:val="10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Life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Orientation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1" w:line="120" w:lineRule="exact"/>
              <w:rPr>
                <w:sz w:val="12"/>
                <w:szCs w:val="12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Accounting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Agricultural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nce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Business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Studies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before="16"/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Computer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pplication</w:t>
            </w:r>
          </w:p>
          <w:p w:rsidR="00981425" w:rsidRDefault="005D3682">
            <w:pPr>
              <w:spacing w:before="5"/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Technologies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Consumer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>es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Economics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5D3682">
            <w:pPr>
              <w:spacing w:before="18"/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Engineering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phics</w:t>
            </w:r>
          </w:p>
          <w:p w:rsidR="00981425" w:rsidRDefault="005D3682">
            <w:pPr>
              <w:spacing w:before="4"/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Design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Geo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raphy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History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Hospitality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Studies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2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Life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1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Music</w:t>
            </w:r>
          </w:p>
        </w:tc>
        <w:tc>
          <w:tcPr>
            <w:tcW w:w="412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1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Physic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</w:p>
        </w:tc>
        <w:tc>
          <w:tcPr>
            <w:tcW w:w="410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1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Tourism</w:t>
            </w:r>
          </w:p>
        </w:tc>
        <w:tc>
          <w:tcPr>
            <w:tcW w:w="312" w:type="dxa"/>
            <w:vMerge w:val="restart"/>
            <w:tcBorders>
              <w:top w:val="single" w:sz="7" w:space="0" w:color="000000"/>
              <w:left w:val="nil"/>
              <w:right w:val="nil"/>
            </w:tcBorders>
          </w:tcPr>
          <w:p w:rsidR="00981425" w:rsidRDefault="00981425"/>
        </w:tc>
        <w:tc>
          <w:tcPr>
            <w:tcW w:w="312" w:type="dxa"/>
            <w:vMerge w:val="restart"/>
            <w:tcBorders>
              <w:top w:val="single" w:sz="7" w:space="0" w:color="000000"/>
              <w:left w:val="nil"/>
              <w:right w:val="nil"/>
            </w:tcBorders>
          </w:tcPr>
          <w:p w:rsidR="00981425" w:rsidRDefault="00981425"/>
        </w:tc>
        <w:tc>
          <w:tcPr>
            <w:tcW w:w="461" w:type="dxa"/>
            <w:vMerge w:val="restart"/>
            <w:tcBorders>
              <w:top w:val="single" w:sz="7" w:space="0" w:color="000000"/>
              <w:left w:val="nil"/>
              <w:right w:val="nil"/>
            </w:tcBorders>
            <w:textDirection w:val="btLr"/>
          </w:tcPr>
          <w:p w:rsidR="00981425" w:rsidRDefault="00981425">
            <w:pPr>
              <w:spacing w:before="7" w:line="120" w:lineRule="exact"/>
              <w:rPr>
                <w:sz w:val="13"/>
                <w:szCs w:val="13"/>
              </w:rPr>
            </w:pPr>
          </w:p>
          <w:p w:rsidR="00981425" w:rsidRDefault="005D3682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RP/NRP</w:t>
            </w:r>
          </w:p>
        </w:tc>
      </w:tr>
      <w:tr w:rsidR="00981425">
        <w:trPr>
          <w:trHeight w:hRule="exact" w:val="926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>
            <w:pPr>
              <w:spacing w:before="4" w:line="160" w:lineRule="exact"/>
              <w:rPr>
                <w:sz w:val="16"/>
                <w:szCs w:val="16"/>
              </w:rPr>
            </w:pPr>
          </w:p>
          <w:p w:rsidR="00981425" w:rsidRDefault="00981425">
            <w:pPr>
              <w:spacing w:line="200" w:lineRule="exact"/>
            </w:pPr>
          </w:p>
          <w:p w:rsidR="00981425" w:rsidRDefault="005D3682">
            <w:pPr>
              <w:ind w:left="1510" w:right="15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Surname,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First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ame</w:t>
            </w:r>
          </w:p>
        </w:tc>
        <w:tc>
          <w:tcPr>
            <w:tcW w:w="426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26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26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26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314" w:type="dxa"/>
            <w:gridSpan w:val="13"/>
            <w:vMerge/>
            <w:tcBorders>
              <w:left w:val="nil"/>
              <w:bottom w:val="single" w:sz="5" w:space="0" w:color="000000"/>
              <w:right w:val="nil"/>
            </w:tcBorders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25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2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410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  <w:tc>
          <w:tcPr>
            <w:tcW w:w="312" w:type="dxa"/>
            <w:vMerge/>
            <w:tcBorders>
              <w:left w:val="nil"/>
              <w:bottom w:val="single" w:sz="5" w:space="0" w:color="000000"/>
              <w:right w:val="nil"/>
            </w:tcBorders>
          </w:tcPr>
          <w:p w:rsidR="00981425" w:rsidRDefault="00981425"/>
        </w:tc>
        <w:tc>
          <w:tcPr>
            <w:tcW w:w="312" w:type="dxa"/>
            <w:vMerge/>
            <w:tcBorders>
              <w:left w:val="nil"/>
              <w:bottom w:val="single" w:sz="5" w:space="0" w:color="000000"/>
              <w:right w:val="nil"/>
            </w:tcBorders>
          </w:tcPr>
          <w:p w:rsidR="00981425" w:rsidRDefault="00981425"/>
        </w:tc>
        <w:tc>
          <w:tcPr>
            <w:tcW w:w="461" w:type="dxa"/>
            <w:vMerge/>
            <w:tcBorders>
              <w:left w:val="nil"/>
              <w:bottom w:val="single" w:sz="5" w:space="0" w:color="000000"/>
              <w:right w:val="nil"/>
            </w:tcBorders>
            <w:textDirection w:val="btLr"/>
          </w:tcPr>
          <w:p w:rsidR="00981425" w:rsidRDefault="00981425"/>
        </w:tc>
      </w:tr>
      <w:tr w:rsidR="00981425">
        <w:trPr>
          <w:trHeight w:hRule="exact" w:val="340"/>
        </w:trPr>
        <w:tc>
          <w:tcPr>
            <w:tcW w:w="12290" w:type="dxa"/>
            <w:gridSpan w:val="22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DFDFDF"/>
          </w:tcPr>
          <w:p w:rsidR="00981425" w:rsidRDefault="00981425"/>
        </w:tc>
        <w:tc>
          <w:tcPr>
            <w:tcW w:w="10501" w:type="dxa"/>
            <w:gridSpan w:val="26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5D3682">
            <w:pPr>
              <w:spacing w:before="48"/>
              <w:ind w:left="4656" w:right="46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Perce</w:t>
            </w:r>
            <w:r>
              <w:rPr>
                <w:rFonts w:ascii="Arial" w:eastAsia="Arial" w:hAnsi="Arial" w:cs="Arial"/>
                <w:b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</w:rPr>
              <w:t xml:space="preserve">t </w:t>
            </w:r>
            <w:r>
              <w:rPr>
                <w:rFonts w:ascii="Arial" w:eastAsia="Arial" w:hAnsi="Arial" w:cs="Arial"/>
                <w:b/>
                <w:spacing w:val="2"/>
              </w:rPr>
              <w:t>(</w:t>
            </w:r>
            <w:r>
              <w:rPr>
                <w:rFonts w:ascii="Arial" w:eastAsia="Arial" w:hAnsi="Arial" w:cs="Arial"/>
                <w:b/>
                <w:spacing w:val="-4"/>
              </w:rPr>
              <w:t>%</w:t>
            </w:r>
            <w:r>
              <w:rPr>
                <w:rFonts w:ascii="Arial" w:eastAsia="Arial" w:hAnsi="Arial" w:cs="Arial"/>
                <w:b/>
              </w:rPr>
              <w:t>)</w:t>
            </w:r>
          </w:p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DFDFDF"/>
          </w:tcPr>
          <w:p w:rsidR="00981425" w:rsidRDefault="00981425"/>
        </w:tc>
      </w:tr>
      <w:tr w:rsidR="00981425">
        <w:trPr>
          <w:trHeight w:hRule="exact" w:val="341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6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6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6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397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81425" w:rsidRDefault="00981425"/>
        </w:tc>
      </w:tr>
      <w:tr w:rsidR="00981425">
        <w:trPr>
          <w:trHeight w:hRule="exact" w:val="61"/>
        </w:trPr>
        <w:tc>
          <w:tcPr>
            <w:tcW w:w="4628" w:type="dxa"/>
            <w:tcBorders>
              <w:top w:val="single" w:sz="5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7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7" w:space="0" w:color="000000"/>
            </w:tcBorders>
          </w:tcPr>
          <w:p w:rsidR="00981425" w:rsidRDefault="00981425"/>
        </w:tc>
        <w:tc>
          <w:tcPr>
            <w:tcW w:w="425" w:type="dxa"/>
            <w:tcBorders>
              <w:top w:val="single" w:sz="5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4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81425" w:rsidRDefault="00981425"/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7" w:space="0" w:color="000000"/>
            </w:tcBorders>
          </w:tcPr>
          <w:p w:rsidR="00981425" w:rsidRDefault="00981425"/>
        </w:tc>
        <w:tc>
          <w:tcPr>
            <w:tcW w:w="461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81425" w:rsidRDefault="00981425"/>
        </w:tc>
      </w:tr>
    </w:tbl>
    <w:p w:rsidR="00981425" w:rsidRDefault="00981425">
      <w:pPr>
        <w:spacing w:before="4" w:line="100" w:lineRule="exact"/>
        <w:rPr>
          <w:sz w:val="11"/>
          <w:szCs w:val="11"/>
        </w:rPr>
      </w:pPr>
    </w:p>
    <w:tbl>
      <w:tblPr>
        <w:tblW w:w="0" w:type="auto"/>
        <w:tblInd w:w="7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9"/>
        <w:gridCol w:w="658"/>
        <w:gridCol w:w="11016"/>
      </w:tblGrid>
      <w:tr w:rsidR="00981425">
        <w:trPr>
          <w:trHeight w:hRule="exact" w:val="401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before="79"/>
              <w:ind w:left="4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position w:val="11"/>
                <w:sz w:val="16"/>
                <w:szCs w:val="16"/>
              </w:rPr>
              <w:t>**</w:t>
            </w:r>
            <w:r>
              <w:rPr>
                <w:rFonts w:ascii="Arial" w:eastAsia="Arial" w:hAnsi="Arial" w:cs="Arial"/>
                <w:b/>
                <w:spacing w:val="-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I declare that::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981425">
            <w:pPr>
              <w:spacing w:before="5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(a)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981425">
            <w:pPr>
              <w:spacing w:before="5" w:line="100" w:lineRule="exact"/>
              <w:rPr>
                <w:sz w:val="11"/>
                <w:szCs w:val="11"/>
              </w:rPr>
            </w:pPr>
          </w:p>
          <w:p w:rsidR="00981425" w:rsidRDefault="005D3682">
            <w:pPr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l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ne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7"/>
              </w:rPr>
              <w:t>m</w:t>
            </w:r>
            <w:r>
              <w:rPr>
                <w:rFonts w:ascii="Arial" w:eastAsia="Arial" w:hAnsi="Arial" w:cs="Arial"/>
                <w:b/>
                <w:spacing w:val="-5"/>
              </w:rPr>
              <w:t>oti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5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</w:rPr>
              <w:t>u</w:t>
            </w:r>
            <w:r>
              <w:rPr>
                <w:rFonts w:ascii="Arial" w:eastAsia="Arial" w:hAnsi="Arial" w:cs="Arial"/>
                <w:b/>
                <w:spacing w:val="-5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be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cor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5"/>
              </w:rPr>
              <w:t>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promot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d</w:t>
            </w:r>
            <w:r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tai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ro</w:t>
            </w:r>
            <w:r>
              <w:rPr>
                <w:rFonts w:ascii="Arial" w:eastAsia="Arial" w:hAnsi="Arial" w:cs="Arial"/>
                <w:b/>
                <w:spacing w:val="-5"/>
              </w:rPr>
              <w:t>moti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poli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7"/>
              </w:rPr>
              <w:t>y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  <w:tr w:rsidR="00981425">
        <w:trPr>
          <w:trHeight w:hRule="exact" w:val="23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98142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(b)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lear</w:t>
            </w:r>
            <w:r>
              <w:rPr>
                <w:rFonts w:ascii="Arial" w:eastAsia="Arial" w:hAnsi="Arial" w:cs="Arial"/>
                <w:b/>
                <w:spacing w:val="-7"/>
              </w:rPr>
              <w:t>n</w:t>
            </w:r>
            <w:r>
              <w:rPr>
                <w:rFonts w:ascii="Arial" w:eastAsia="Arial" w:hAnsi="Arial" w:cs="Arial"/>
                <w:b/>
                <w:spacing w:val="-6"/>
              </w:rPr>
              <w:t>er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8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omitt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fro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schedule.</w:t>
            </w:r>
          </w:p>
        </w:tc>
      </w:tr>
      <w:tr w:rsidR="00981425">
        <w:trPr>
          <w:trHeight w:hRule="exact" w:val="23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98142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0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(c)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0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Al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mark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cal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ulate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  <w:spacing w:val="-8"/>
              </w:rPr>
              <w:t>y</w:t>
            </w:r>
            <w:r>
              <w:rPr>
                <w:rFonts w:ascii="Arial" w:eastAsia="Arial" w:hAnsi="Arial" w:cs="Arial"/>
                <w:b/>
              </w:rPr>
              <w:t>,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transferre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appe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bjec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column.</w:t>
            </w:r>
          </w:p>
        </w:tc>
      </w:tr>
      <w:tr w:rsidR="00981425">
        <w:trPr>
          <w:trHeight w:hRule="exact" w:val="230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98142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(d)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g</w:t>
            </w:r>
            <w:r>
              <w:rPr>
                <w:rFonts w:ascii="Arial" w:eastAsia="Arial" w:hAnsi="Arial" w:cs="Arial"/>
                <w:b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ge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>at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f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sc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5"/>
              </w:rPr>
              <w:t>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ex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ac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l</w:t>
            </w:r>
            <w:r>
              <w:rPr>
                <w:rFonts w:ascii="Arial" w:eastAsia="Arial" w:hAnsi="Arial" w:cs="Arial"/>
                <w:b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am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m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em.</w:t>
            </w:r>
          </w:p>
        </w:tc>
      </w:tr>
      <w:tr w:rsidR="00981425">
        <w:trPr>
          <w:trHeight w:hRule="exact" w:val="315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98142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0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(e)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981425" w:rsidRDefault="005D3682">
            <w:pPr>
              <w:spacing w:line="20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No</w:t>
            </w:r>
            <w:r>
              <w:rPr>
                <w:rFonts w:ascii="Arial" w:eastAsia="Arial" w:hAnsi="Arial" w:cs="Arial"/>
                <w:b/>
                <w:spacing w:val="-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alteration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w</w:t>
            </w:r>
            <w:r>
              <w:rPr>
                <w:rFonts w:ascii="Arial" w:eastAsia="Arial" w:hAnsi="Arial" w:cs="Arial"/>
                <w:b/>
                <w:spacing w:val="-7"/>
              </w:rPr>
              <w:t>il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don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schedul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afte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i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sign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ED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submitte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Pr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  <w:spacing w:val="-9"/>
              </w:rPr>
              <w:t>v</w:t>
            </w:r>
            <w:r>
              <w:rPr>
                <w:rFonts w:ascii="Arial" w:eastAsia="Arial" w:hAnsi="Arial" w:cs="Arial"/>
                <w:b/>
                <w:spacing w:val="-7"/>
              </w:rPr>
              <w:t>in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8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Offi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</w:tbl>
    <w:p w:rsidR="00981425" w:rsidRDefault="00981425">
      <w:pPr>
        <w:spacing w:line="200" w:lineRule="exact"/>
      </w:pPr>
    </w:p>
    <w:p w:rsidR="00981425" w:rsidRDefault="00981425">
      <w:pPr>
        <w:spacing w:before="16" w:line="240" w:lineRule="exact"/>
        <w:rPr>
          <w:sz w:val="24"/>
          <w:szCs w:val="24"/>
        </w:rPr>
        <w:sectPr w:rsidR="00981425">
          <w:type w:val="continuous"/>
          <w:pgSz w:w="23820" w:h="16860" w:orient="landscape"/>
          <w:pgMar w:top="480" w:right="180" w:bottom="280" w:left="60" w:header="720" w:footer="720" w:gutter="0"/>
          <w:cols w:space="720"/>
        </w:sectPr>
      </w:pPr>
    </w:p>
    <w:p w:rsidR="00981425" w:rsidRDefault="00981425">
      <w:pPr>
        <w:spacing w:before="1" w:line="200" w:lineRule="exact"/>
      </w:pPr>
    </w:p>
    <w:p w:rsidR="00981425" w:rsidRDefault="005D3682">
      <w:pPr>
        <w:ind w:left="735"/>
        <w:rPr>
          <w:rFonts w:ascii="Arial" w:eastAsia="Arial" w:hAnsi="Arial" w:cs="Arial"/>
          <w:sz w:val="16"/>
          <w:szCs w:val="16"/>
        </w:rPr>
      </w:pPr>
      <w:r>
        <w:pict>
          <v:shape id="_x0000_s1027" type="#_x0000_t75" style="position:absolute;left:0;text-align:left;margin-left:8.35pt;margin-top:-.9pt;width:922.45pt;height:1.45pt;z-index:-2699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sz w:val="16"/>
          <w:szCs w:val="16"/>
        </w:rPr>
        <w:t>Educator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(</w:t>
      </w:r>
      <w:r>
        <w:rPr>
          <w:rFonts w:ascii="Arial" w:eastAsia="Arial" w:hAnsi="Arial" w:cs="Arial"/>
          <w:sz w:val="16"/>
          <w:szCs w:val="16"/>
        </w:rPr>
        <w:t xml:space="preserve">Print)                           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Educator: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ure                                           Principal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(Print)                             </w:t>
      </w:r>
      <w:r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Principal: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 xml:space="preserve">ure                                             </w:t>
      </w:r>
      <w:r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</w:t>
      </w:r>
      <w:r>
        <w:rPr>
          <w:rFonts w:ascii="Arial" w:eastAsia="Arial" w:hAnsi="Arial" w:cs="Arial"/>
          <w:spacing w:val="1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e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(Pri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 xml:space="preserve">t)                                      </w:t>
      </w:r>
      <w:r>
        <w:rPr>
          <w:rFonts w:ascii="Arial" w:eastAsia="Arial" w:hAnsi="Arial" w:cs="Arial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EDO: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Signat</w:t>
      </w:r>
      <w:r>
        <w:rPr>
          <w:rFonts w:ascii="Arial" w:eastAsia="Arial" w:hAnsi="Arial" w:cs="Arial"/>
          <w:spacing w:val="1"/>
          <w:sz w:val="16"/>
          <w:szCs w:val="16"/>
        </w:rPr>
        <w:t>u</w:t>
      </w:r>
      <w:r>
        <w:rPr>
          <w:rFonts w:ascii="Arial" w:eastAsia="Arial" w:hAnsi="Arial" w:cs="Arial"/>
          <w:sz w:val="16"/>
          <w:szCs w:val="16"/>
        </w:rPr>
        <w:t>re</w:t>
      </w:r>
    </w:p>
    <w:p w:rsidR="00981425" w:rsidRDefault="00981425">
      <w:pPr>
        <w:spacing w:before="3" w:line="180" w:lineRule="exact"/>
        <w:rPr>
          <w:sz w:val="18"/>
          <w:szCs w:val="18"/>
        </w:rPr>
      </w:pPr>
    </w:p>
    <w:p w:rsidR="00981425" w:rsidRDefault="005D3682">
      <w:pPr>
        <w:ind w:left="2499"/>
        <w:rPr>
          <w:rFonts w:ascii="Arial" w:eastAsia="Arial" w:hAnsi="Arial" w:cs="Arial"/>
          <w:sz w:val="16"/>
          <w:szCs w:val="16"/>
        </w:rPr>
      </w:pPr>
      <w:r>
        <w:pict>
          <v:shape id="_x0000_s1026" type="#_x0000_t75" style="position:absolute;left:0;text-align:left;margin-left:150.15pt;margin-top:8.9pt;width:702.65pt;height:1.45pt;z-index:-269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sz w:val="16"/>
          <w:szCs w:val="16"/>
        </w:rPr>
        <w:t>Date</w:t>
      </w: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Date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  <w:szCs w:val="16"/>
        </w:rPr>
        <w:t xml:space="preserve">             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Date</w:t>
      </w:r>
      <w:proofErr w:type="spellEnd"/>
    </w:p>
    <w:p w:rsidR="00981425" w:rsidRDefault="005D3682">
      <w:pPr>
        <w:spacing w:before="8"/>
        <w:rPr>
          <w:rFonts w:ascii="Arial" w:eastAsia="Arial" w:hAnsi="Arial" w:cs="Arial"/>
          <w:sz w:val="40"/>
          <w:szCs w:val="40"/>
        </w:rPr>
      </w:pPr>
      <w:r>
        <w:br w:type="column"/>
      </w:r>
      <w:r>
        <w:rPr>
          <w:rFonts w:ascii="Arial" w:eastAsia="Arial" w:hAnsi="Arial" w:cs="Arial"/>
          <w:color w:val="C0C0C0"/>
          <w:sz w:val="40"/>
          <w:szCs w:val="40"/>
        </w:rPr>
        <w:lastRenderedPageBreak/>
        <w:t>School</w:t>
      </w:r>
      <w:r>
        <w:rPr>
          <w:rFonts w:ascii="Arial" w:eastAsia="Arial" w:hAnsi="Arial" w:cs="Arial"/>
          <w:color w:val="C0C0C0"/>
          <w:spacing w:val="-12"/>
          <w:sz w:val="40"/>
          <w:szCs w:val="40"/>
        </w:rPr>
        <w:t xml:space="preserve"> </w:t>
      </w:r>
      <w:r>
        <w:rPr>
          <w:rFonts w:ascii="Arial" w:eastAsia="Arial" w:hAnsi="Arial" w:cs="Arial"/>
          <w:color w:val="C0C0C0"/>
          <w:sz w:val="40"/>
          <w:szCs w:val="40"/>
        </w:rPr>
        <w:t>Stamp</w:t>
      </w:r>
    </w:p>
    <w:sectPr w:rsidR="00981425">
      <w:type w:val="continuous"/>
      <w:pgSz w:w="23820" w:h="16860" w:orient="landscape"/>
      <w:pgMar w:top="480" w:right="180" w:bottom="280" w:left="60" w:header="720" w:footer="720" w:gutter="0"/>
      <w:cols w:num="2" w:space="720" w:equalWidth="0">
        <w:col w:w="18557" w:space="1743"/>
        <w:col w:w="32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20589"/>
    <w:multiLevelType w:val="multilevel"/>
    <w:tmpl w:val="34EA6CF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1425"/>
    <w:rsid w:val="005D3682"/>
    <w:rsid w:val="0098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2013-11-20T15:09:00Z</dcterms:created>
  <dcterms:modified xsi:type="dcterms:W3CDTF">2013-11-20T15:09:00Z</dcterms:modified>
</cp:coreProperties>
</file>