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94" w:rsidRDefault="00E81194">
      <w:pPr>
        <w:spacing w:before="2" w:line="100" w:lineRule="exact"/>
        <w:rPr>
          <w:sz w:val="11"/>
          <w:szCs w:val="11"/>
        </w:rPr>
      </w:pPr>
      <w:bookmarkStart w:id="0" w:name="_GoBack"/>
      <w:bookmarkEnd w:id="0"/>
    </w:p>
    <w:p w:rsidR="00E81194" w:rsidRDefault="008E0541">
      <w:pPr>
        <w:ind w:left="101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34.8pt">
            <v:imagedata r:id="rId6" o:title=""/>
          </v:shape>
        </w:pict>
      </w:r>
    </w:p>
    <w:p w:rsidR="00E81194" w:rsidRDefault="008E0541">
      <w:pPr>
        <w:spacing w:before="30"/>
        <w:ind w:left="327" w:right="-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  <w:u w:val="single" w:color="000000"/>
        </w:rPr>
        <w:t>Pr</w:t>
      </w:r>
      <w:r>
        <w:rPr>
          <w:rFonts w:ascii="Arial" w:eastAsia="Arial" w:hAnsi="Arial" w:cs="Arial"/>
          <w:b/>
          <w:spacing w:val="1"/>
          <w:sz w:val="16"/>
          <w:szCs w:val="16"/>
          <w:u w:val="single" w:color="000000"/>
        </w:rPr>
        <w:t>o</w:t>
      </w:r>
      <w:r>
        <w:rPr>
          <w:rFonts w:ascii="Arial" w:eastAsia="Arial" w:hAnsi="Arial" w:cs="Arial"/>
          <w:b/>
          <w:spacing w:val="-2"/>
          <w:sz w:val="16"/>
          <w:szCs w:val="16"/>
          <w:u w:val="single" w:color="000000"/>
        </w:rPr>
        <w:t>v</w:t>
      </w:r>
      <w:r>
        <w:rPr>
          <w:rFonts w:ascii="Arial" w:eastAsia="Arial" w:hAnsi="Arial" w:cs="Arial"/>
          <w:b/>
          <w:spacing w:val="1"/>
          <w:sz w:val="16"/>
          <w:szCs w:val="16"/>
          <w:u w:val="single" w:color="000000"/>
        </w:rPr>
        <w:t>i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nce</w:t>
      </w:r>
      <w:r>
        <w:rPr>
          <w:rFonts w:ascii="Arial" w:eastAsia="Arial" w:hAnsi="Arial" w:cs="Arial"/>
          <w:b/>
          <w:spacing w:val="-5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of</w:t>
      </w:r>
      <w:r>
        <w:rPr>
          <w:rFonts w:ascii="Arial" w:eastAsia="Arial" w:hAnsi="Arial" w:cs="Arial"/>
          <w:b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the</w:t>
      </w:r>
      <w:r>
        <w:rPr>
          <w:rFonts w:ascii="Arial" w:eastAsia="Arial" w:hAnsi="Arial" w:cs="Arial"/>
          <w:b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Eastern</w:t>
      </w:r>
      <w:r>
        <w:rPr>
          <w:rFonts w:ascii="Arial" w:eastAsia="Arial" w:hAnsi="Arial" w:cs="Arial"/>
          <w:b/>
          <w:spacing w:val="-6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pacing w:val="1"/>
          <w:sz w:val="16"/>
          <w:szCs w:val="16"/>
          <w:u w:val="single" w:color="000000"/>
        </w:rPr>
        <w:t>C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ape</w:t>
      </w:r>
    </w:p>
    <w:p w:rsidR="00E81194" w:rsidRDefault="008E0541">
      <w:pPr>
        <w:spacing w:before="16" w:line="280" w:lineRule="exact"/>
        <w:rPr>
          <w:sz w:val="28"/>
          <w:szCs w:val="28"/>
        </w:rPr>
      </w:pPr>
      <w:r>
        <w:br w:type="column"/>
      </w:r>
    </w:p>
    <w:p w:rsidR="00E81194" w:rsidRDefault="008E0541">
      <w:pPr>
        <w:ind w:right="-34" w:firstLine="6"/>
        <w:rPr>
          <w:rFonts w:ascii="Arial" w:eastAsia="Arial" w:hAnsi="Arial" w:cs="Aria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334.9pt;margin-top:.75pt;width:741.85pt;height:66.35pt;z-index:-1277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2"/>
                    <w:gridCol w:w="960"/>
                    <w:gridCol w:w="481"/>
                    <w:gridCol w:w="1081"/>
                    <w:gridCol w:w="480"/>
                    <w:gridCol w:w="1080"/>
                    <w:gridCol w:w="480"/>
                    <w:gridCol w:w="1452"/>
                    <w:gridCol w:w="1128"/>
                    <w:gridCol w:w="857"/>
                    <w:gridCol w:w="2273"/>
                    <w:gridCol w:w="1124"/>
                    <w:gridCol w:w="714"/>
                    <w:gridCol w:w="2268"/>
                  </w:tblGrid>
                  <w:tr w:rsidR="00E81194">
                    <w:trPr>
                      <w:trHeight w:hRule="exact" w:val="193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Fletcher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07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Queenstown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Ngcobo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19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King Wil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iams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Town</w:t>
                        </w:r>
                      </w:p>
                    </w:tc>
                    <w:tc>
                      <w:tcPr>
                        <w:tcW w:w="1128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  <w:shd w:val="clear" w:color="auto" w:fill="DFDFDF"/>
                      </w:tcPr>
                      <w:p w:rsidR="00E81194" w:rsidRDefault="00E81194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E81194" w:rsidRDefault="008E0541">
                        <w:pPr>
                          <w:spacing w:line="160" w:lineRule="exact"/>
                          <w:ind w:left="6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position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Code</w:t>
                        </w:r>
                      </w:p>
                    </w:tc>
                    <w:tc>
                      <w:tcPr>
                        <w:tcW w:w="857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E81194" w:rsidRDefault="008E0541">
                        <w:pPr>
                          <w:spacing w:before="99"/>
                          <w:ind w:left="284" w:right="284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2273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E81194" w:rsidRDefault="00E81194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E81194" w:rsidRDefault="008E0541">
                        <w:pPr>
                          <w:ind w:left="1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Description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mpetence</w:t>
                        </w:r>
                      </w:p>
                    </w:tc>
                    <w:tc>
                      <w:tcPr>
                        <w:tcW w:w="1124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  <w:shd w:val="clear" w:color="auto" w:fill="DFDFDF"/>
                      </w:tcPr>
                      <w:p w:rsidR="00E81194" w:rsidRDefault="00E81194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E81194" w:rsidRDefault="008E0541">
                        <w:pPr>
                          <w:spacing w:line="160" w:lineRule="exact"/>
                          <w:ind w:left="11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position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Code</w:t>
                        </w:r>
                      </w:p>
                    </w:tc>
                    <w:tc>
                      <w:tcPr>
                        <w:tcW w:w="714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E81194" w:rsidRDefault="008E0541">
                        <w:pPr>
                          <w:spacing w:before="99"/>
                          <w:ind w:left="214" w:right="211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2268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E81194" w:rsidRDefault="00E81194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E81194" w:rsidRDefault="008E0541">
                        <w:pPr>
                          <w:ind w:left="1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Description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mpetence</w:t>
                        </w:r>
                      </w:p>
                    </w:tc>
                  </w:tr>
                  <w:tr w:rsidR="00E81194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Mt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Fr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08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La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Fr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Cofimvaba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7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Graaf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-Reinet</w:t>
                        </w:r>
                      </w:p>
                    </w:tc>
                    <w:tc>
                      <w:tcPr>
                        <w:tcW w:w="1128" w:type="dxa"/>
                        <w:vMerge/>
                        <w:tcBorders>
                          <w:left w:val="nil"/>
                          <w:bottom w:val="single" w:sz="15" w:space="0" w:color="DFDFDF"/>
                          <w:right w:val="nil"/>
                        </w:tcBorders>
                        <w:shd w:val="clear" w:color="auto" w:fill="DFDFDF"/>
                      </w:tcPr>
                      <w:p w:rsidR="00E81194" w:rsidRDefault="00E81194"/>
                    </w:tc>
                    <w:tc>
                      <w:tcPr>
                        <w:tcW w:w="857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E81194" w:rsidRDefault="00E81194"/>
                    </w:tc>
                    <w:tc>
                      <w:tcPr>
                        <w:tcW w:w="2273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E81194" w:rsidRDefault="00E81194"/>
                    </w:tc>
                    <w:tc>
                      <w:tcPr>
                        <w:tcW w:w="1124" w:type="dxa"/>
                        <w:vMerge/>
                        <w:tcBorders>
                          <w:left w:val="nil"/>
                          <w:bottom w:val="single" w:sz="15" w:space="0" w:color="DFDFDF"/>
                          <w:right w:val="nil"/>
                        </w:tcBorders>
                        <w:shd w:val="clear" w:color="auto" w:fill="DFDFDF"/>
                      </w:tcPr>
                      <w:p w:rsidR="00E81194" w:rsidRDefault="00E81194"/>
                    </w:tc>
                    <w:tc>
                      <w:tcPr>
                        <w:tcW w:w="714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E81194" w:rsidRDefault="00E81194"/>
                    </w:tc>
                    <w:tc>
                      <w:tcPr>
                        <w:tcW w:w="2268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E81194" w:rsidRDefault="00E81194"/>
                    </w:tc>
                  </w:tr>
                  <w:tr w:rsidR="00E81194">
                    <w:trPr>
                      <w:trHeight w:hRule="exact" w:val="266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Maluti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09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Cradock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Dutywa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21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Grahamstown</w:t>
                        </w:r>
                        <w:proofErr w:type="spellEnd"/>
                      </w:p>
                    </w:tc>
                    <w:tc>
                      <w:tcPr>
                        <w:tcW w:w="1128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before="55" w:line="160" w:lineRule="exact"/>
                          <w:ind w:left="481" w:right="483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position w:val="-1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8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80-100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8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Outstanding</w:t>
                        </w:r>
                        <w:r>
                          <w:rPr>
                            <w:rFonts w:ascii="Arial" w:eastAsia="Arial" w:hAnsi="Arial" w:cs="Arial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before="55" w:line="160" w:lineRule="exact"/>
                          <w:ind w:left="479" w:right="481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position w:val="-1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8"/>
                          <w:ind w:left="11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40-49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8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Moderate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</w:tr>
                  <w:tr w:rsidR="00E81194">
                    <w:trPr>
                      <w:trHeight w:hRule="exact" w:val="229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ikisiki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Mthata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Butterworth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22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Port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Elizabeth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before="18" w:line="160" w:lineRule="exact"/>
                          <w:ind w:left="481" w:right="483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position w:val="-1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70-79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Meritorious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before="18" w:line="160" w:lineRule="exact"/>
                          <w:ind w:left="479" w:right="481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position w:val="-1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1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30-39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Elementa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1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evement</w:t>
                        </w:r>
                      </w:p>
                    </w:tc>
                  </w:tr>
                  <w:tr w:rsidR="00E81194">
                    <w:trPr>
                      <w:trHeight w:hRule="exact" w:val="228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Mbizana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Qumbu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Fort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Beaufort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23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Uitenhage</w:t>
                        </w:r>
                        <w:proofErr w:type="spellEnd"/>
                      </w:p>
                    </w:tc>
                    <w:tc>
                      <w:tcPr>
                        <w:tcW w:w="1128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before="18"/>
                          <w:ind w:left="481" w:right="483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60-69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Substantial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before="18"/>
                          <w:ind w:left="479" w:right="481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1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1-29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31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Not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Achieved</w:t>
                        </w:r>
                      </w:p>
                    </w:tc>
                  </w:tr>
                  <w:tr w:rsidR="00E81194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Sterksprui</w:t>
                        </w:r>
                        <w:r>
                          <w:rPr>
                            <w:rFonts w:ascii="Arial" w:eastAsia="Arial" w:hAnsi="Arial" w:cs="Arial"/>
                            <w:w w:val="82"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12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Libode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East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London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E81194" w:rsidRDefault="00E81194"/>
                    </w:tc>
                    <w:tc>
                      <w:tcPr>
                        <w:tcW w:w="14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E81194" w:rsidRDefault="00E81194"/>
                    </w:tc>
                    <w:tc>
                      <w:tcPr>
                        <w:tcW w:w="112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E81194" w:rsidRDefault="008E0541">
                        <w:pPr>
                          <w:spacing w:line="180" w:lineRule="exact"/>
                          <w:ind w:left="481" w:right="483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50-59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Adequate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E81194" w:rsidRDefault="00E81194"/>
                    </w:tc>
                    <w:tc>
                      <w:tcPr>
                        <w:tcW w:w="7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E81194" w:rsidRDefault="00E81194"/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E81194" w:rsidRDefault="00E81194"/>
                    </w:tc>
                  </w:tr>
                </w:tbl>
                <w:p w:rsidR="00E81194" w:rsidRDefault="00E81194"/>
              </w:txbxContent>
            </v:textbox>
            <w10:wrap anchorx="page"/>
          </v:shape>
        </w:pict>
      </w:r>
      <w:r>
        <w:rPr>
          <w:rFonts w:ascii="Arial" w:eastAsia="Arial" w:hAnsi="Arial" w:cs="Arial"/>
        </w:rPr>
        <w:t>DEPARTM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NT OF EDUCATION ISEBE LEZ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MFUNDO DEPARTEMENT VAN ONDERWYS</w:t>
      </w:r>
    </w:p>
    <w:p w:rsidR="00E81194" w:rsidRDefault="008E0541">
      <w:pPr>
        <w:spacing w:before="85"/>
        <w:ind w:left="-51" w:right="256"/>
        <w:jc w:val="right"/>
        <w:rPr>
          <w:rFonts w:ascii="Arial" w:eastAsia="Arial" w:hAnsi="Arial" w:cs="Arial"/>
          <w:sz w:val="16"/>
          <w:szCs w:val="16"/>
        </w:rPr>
      </w:pPr>
      <w:r>
        <w:br w:type="column"/>
      </w:r>
      <w:proofErr w:type="gramStart"/>
      <w:r>
        <w:rPr>
          <w:rFonts w:ascii="Arial" w:eastAsia="Arial" w:hAnsi="Arial" w:cs="Arial"/>
          <w:w w:val="81"/>
          <w:position w:val="-4"/>
        </w:rPr>
        <w:lastRenderedPageBreak/>
        <w:t>Distr</w:t>
      </w:r>
      <w:r>
        <w:rPr>
          <w:rFonts w:ascii="Arial" w:eastAsia="Arial" w:hAnsi="Arial" w:cs="Arial"/>
          <w:spacing w:val="-1"/>
          <w:w w:val="81"/>
          <w:position w:val="-4"/>
        </w:rPr>
        <w:t>i</w:t>
      </w:r>
      <w:r>
        <w:rPr>
          <w:rFonts w:ascii="Arial" w:eastAsia="Arial" w:hAnsi="Arial" w:cs="Arial"/>
          <w:w w:val="81"/>
          <w:position w:val="-4"/>
        </w:rPr>
        <w:t>cts</w:t>
      </w:r>
      <w:r>
        <w:rPr>
          <w:rFonts w:ascii="Arial" w:eastAsia="Arial" w:hAnsi="Arial" w:cs="Arial"/>
          <w:spacing w:val="7"/>
          <w:w w:val="81"/>
          <w:position w:val="-4"/>
        </w:rPr>
        <w:t xml:space="preserve"> </w:t>
      </w:r>
      <w:r>
        <w:rPr>
          <w:rFonts w:ascii="Arial" w:eastAsia="Arial" w:hAnsi="Arial" w:cs="Arial"/>
          <w:spacing w:val="1"/>
          <w:w w:val="81"/>
          <w:position w:val="-4"/>
        </w:rPr>
        <w:t>(</w:t>
      </w:r>
      <w:r>
        <w:rPr>
          <w:rFonts w:ascii="Arial" w:eastAsia="Arial" w:hAnsi="Arial" w:cs="Arial"/>
          <w:w w:val="81"/>
          <w:position w:val="-4"/>
        </w:rPr>
        <w:t>Ma</w:t>
      </w:r>
      <w:r>
        <w:rPr>
          <w:rFonts w:ascii="Arial" w:eastAsia="Arial" w:hAnsi="Arial" w:cs="Arial"/>
          <w:spacing w:val="1"/>
          <w:w w:val="81"/>
          <w:position w:val="-4"/>
        </w:rPr>
        <w:t>r</w:t>
      </w:r>
      <w:r>
        <w:rPr>
          <w:rFonts w:ascii="Arial" w:eastAsia="Arial" w:hAnsi="Arial" w:cs="Arial"/>
          <w:w w:val="81"/>
          <w:position w:val="-4"/>
        </w:rPr>
        <w:t>k</w:t>
      </w:r>
      <w:r>
        <w:rPr>
          <w:rFonts w:ascii="Arial" w:eastAsia="Arial" w:hAnsi="Arial" w:cs="Arial"/>
          <w:spacing w:val="6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with</w:t>
      </w:r>
      <w:r>
        <w:rPr>
          <w:rFonts w:ascii="Arial" w:eastAsia="Arial" w:hAnsi="Arial" w:cs="Arial"/>
          <w:spacing w:val="4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an</w:t>
      </w:r>
      <w:r>
        <w:rPr>
          <w:rFonts w:ascii="Arial" w:eastAsia="Arial" w:hAnsi="Arial" w:cs="Arial"/>
          <w:spacing w:val="3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X)</w:t>
      </w:r>
      <w:r>
        <w:rPr>
          <w:rFonts w:ascii="Arial" w:eastAsia="Arial" w:hAnsi="Arial" w:cs="Arial"/>
          <w:w w:val="81"/>
          <w:position w:val="-4"/>
        </w:rPr>
        <w:t xml:space="preserve">                                                                                                                        </w:t>
      </w:r>
      <w:r>
        <w:rPr>
          <w:rFonts w:ascii="Arial" w:eastAsia="Arial" w:hAnsi="Arial" w:cs="Arial"/>
          <w:spacing w:val="15"/>
          <w:w w:val="81"/>
          <w:position w:val="-4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K</w:t>
      </w:r>
      <w:r>
        <w:rPr>
          <w:rFonts w:ascii="Arial" w:eastAsia="Arial" w:hAnsi="Arial" w:cs="Arial"/>
          <w:b/>
          <w:spacing w:val="2"/>
          <w:sz w:val="16"/>
          <w:szCs w:val="16"/>
        </w:rPr>
        <w:t>e</w:t>
      </w:r>
      <w:r>
        <w:rPr>
          <w:rFonts w:ascii="Arial" w:eastAsia="Arial" w:hAnsi="Arial" w:cs="Arial"/>
          <w:b/>
          <w:sz w:val="16"/>
          <w:szCs w:val="16"/>
        </w:rPr>
        <w:t>y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to</w:t>
      </w:r>
      <w:r>
        <w:rPr>
          <w:rFonts w:ascii="Arial" w:eastAsia="Arial" w:hAnsi="Arial" w:cs="Arial"/>
          <w:b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O</w:t>
      </w:r>
      <w:r>
        <w:rPr>
          <w:rFonts w:ascii="Arial" w:eastAsia="Arial" w:hAnsi="Arial" w:cs="Arial"/>
          <w:b/>
          <w:spacing w:val="-2"/>
          <w:sz w:val="16"/>
          <w:szCs w:val="16"/>
        </w:rPr>
        <w:t>v</w:t>
      </w:r>
      <w:r>
        <w:rPr>
          <w:rFonts w:ascii="Arial" w:eastAsia="Arial" w:hAnsi="Arial" w:cs="Arial"/>
          <w:b/>
          <w:sz w:val="16"/>
          <w:szCs w:val="16"/>
        </w:rPr>
        <w:t>e</w:t>
      </w:r>
      <w:r>
        <w:rPr>
          <w:rFonts w:ascii="Arial" w:eastAsia="Arial" w:hAnsi="Arial" w:cs="Arial"/>
          <w:b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sz w:val="16"/>
          <w:szCs w:val="16"/>
        </w:rPr>
        <w:t>all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P</w:t>
      </w:r>
      <w:r>
        <w:rPr>
          <w:rFonts w:ascii="Arial" w:eastAsia="Arial" w:hAnsi="Arial" w:cs="Arial"/>
          <w:b/>
          <w:sz w:val="16"/>
          <w:szCs w:val="16"/>
        </w:rPr>
        <w:t>erform</w:t>
      </w:r>
      <w:r>
        <w:rPr>
          <w:rFonts w:ascii="Arial" w:eastAsia="Arial" w:hAnsi="Arial" w:cs="Arial"/>
          <w:b/>
          <w:spacing w:val="1"/>
          <w:sz w:val="16"/>
          <w:szCs w:val="16"/>
        </w:rPr>
        <w:t>a</w:t>
      </w:r>
      <w:r>
        <w:rPr>
          <w:rFonts w:ascii="Arial" w:eastAsia="Arial" w:hAnsi="Arial" w:cs="Arial"/>
          <w:b/>
          <w:sz w:val="16"/>
          <w:szCs w:val="16"/>
        </w:rPr>
        <w:t xml:space="preserve">nce                                                                        </w:t>
      </w:r>
      <w:r>
        <w:rPr>
          <w:rFonts w:ascii="Arial" w:eastAsia="Arial" w:hAnsi="Arial" w:cs="Arial"/>
          <w:b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Form</w:t>
      </w:r>
      <w:r>
        <w:rPr>
          <w:rFonts w:ascii="Arial" w:eastAsia="Arial" w:hAnsi="Arial" w:cs="Arial"/>
          <w:b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No.</w:t>
      </w:r>
      <w:proofErr w:type="gramEnd"/>
      <w:r>
        <w:rPr>
          <w:rFonts w:ascii="Arial" w:eastAsia="Arial" w:hAnsi="Arial" w:cs="Arial"/>
          <w:b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9"/>
          <w:sz w:val="16"/>
          <w:szCs w:val="16"/>
        </w:rPr>
        <w:t>E</w:t>
      </w:r>
      <w:r>
        <w:rPr>
          <w:rFonts w:ascii="Arial" w:eastAsia="Arial" w:hAnsi="Arial" w:cs="Arial"/>
          <w:b/>
          <w:spacing w:val="1"/>
          <w:w w:val="99"/>
          <w:sz w:val="16"/>
          <w:szCs w:val="16"/>
        </w:rPr>
        <w:t>C</w:t>
      </w:r>
      <w:r>
        <w:rPr>
          <w:rFonts w:ascii="Arial" w:eastAsia="Arial" w:hAnsi="Arial" w:cs="Arial"/>
          <w:b/>
          <w:w w:val="99"/>
          <w:sz w:val="16"/>
          <w:szCs w:val="16"/>
        </w:rPr>
        <w:t>1</w:t>
      </w:r>
      <w:r>
        <w:rPr>
          <w:rFonts w:ascii="Arial" w:eastAsia="Arial" w:hAnsi="Arial" w:cs="Arial"/>
          <w:b/>
          <w:spacing w:val="1"/>
          <w:w w:val="99"/>
          <w:sz w:val="16"/>
          <w:szCs w:val="16"/>
        </w:rPr>
        <w:t>0</w:t>
      </w:r>
      <w:r>
        <w:rPr>
          <w:rFonts w:ascii="Arial" w:eastAsia="Arial" w:hAnsi="Arial" w:cs="Arial"/>
          <w:b/>
          <w:w w:val="99"/>
          <w:sz w:val="16"/>
          <w:szCs w:val="16"/>
        </w:rPr>
        <w:t>8C2</w:t>
      </w:r>
    </w:p>
    <w:p w:rsidR="00E81194" w:rsidRDefault="008E0541">
      <w:pPr>
        <w:tabs>
          <w:tab w:val="left" w:pos="1120"/>
        </w:tabs>
        <w:spacing w:before="6"/>
        <w:ind w:right="256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99"/>
          <w:sz w:val="16"/>
          <w:szCs w:val="16"/>
        </w:rPr>
        <w:t>Page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     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w w:val="99"/>
          <w:sz w:val="16"/>
          <w:szCs w:val="16"/>
        </w:rPr>
        <w:t>of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ab/>
      </w:r>
    </w:p>
    <w:p w:rsidR="00E81194" w:rsidRDefault="00E81194">
      <w:pPr>
        <w:spacing w:before="5" w:line="100" w:lineRule="exact"/>
        <w:rPr>
          <w:sz w:val="10"/>
          <w:szCs w:val="10"/>
        </w:rPr>
      </w:pPr>
    </w:p>
    <w:p w:rsidR="00E81194" w:rsidRDefault="00E81194">
      <w:pPr>
        <w:spacing w:line="200" w:lineRule="exact"/>
      </w:pPr>
    </w:p>
    <w:p w:rsidR="00E81194" w:rsidRDefault="008E0541">
      <w:pPr>
        <w:spacing w:line="300" w:lineRule="exact"/>
        <w:ind w:right="255"/>
        <w:jc w:val="right"/>
        <w:rPr>
          <w:rFonts w:ascii="Arial" w:eastAsia="Arial" w:hAnsi="Arial" w:cs="Arial"/>
          <w:sz w:val="28"/>
          <w:szCs w:val="28"/>
        </w:rPr>
        <w:sectPr w:rsidR="00E81194">
          <w:type w:val="continuous"/>
          <w:pgSz w:w="23820" w:h="16860" w:orient="landscape"/>
          <w:pgMar w:top="480" w:right="460" w:bottom="280" w:left="440" w:header="720" w:footer="720" w:gutter="0"/>
          <w:cols w:num="3" w:space="720" w:equalWidth="0">
            <w:col w:w="2549" w:space="308"/>
            <w:col w:w="3213" w:space="2504"/>
            <w:col w:w="14346"/>
          </w:cols>
        </w:sectPr>
      </w:pPr>
      <w:r>
        <w:pict>
          <v:group id="_x0000_s1052" style="position:absolute;left:0;text-align:left;margin-left:1137.45pt;margin-top:-6.55pt;width:25.9pt;height:29.3pt;z-index:-1278;mso-position-horizontal-relative:page" coordorigin="22749,-131" coordsize="518,586">
            <v:group id="_x0000_s1053" style="position:absolute;left:22794;top:-108;width:0;height:46" coordorigin="22794,-108" coordsize="0,46">
              <v:shape id="_x0000_s1078" style="position:absolute;left:22794;top:-108;width:0;height:46" coordorigin="22794,-108" coordsize="0,46" path="m22794,-108r,45e" filled="f" strokeweight="2.32pt">
                <v:path arrowok="t"/>
              </v:shape>
              <v:group id="_x0000_s1054" style="position:absolute;left:22772;top:-86;width:426;height:0" coordorigin="22772,-86" coordsize="426,0">
                <v:shape id="_x0000_s1077" style="position:absolute;left:22772;top:-86;width:426;height:0" coordorigin="22772,-86" coordsize="426,0" path="m23198,-86r-426,e" filled="f" strokeweight="2.32pt">
                  <v:path arrowok="t"/>
                </v:shape>
                <v:group id="_x0000_s1055" style="position:absolute;left:23197;top:-108;width:46;height:46" coordorigin="23197,-108" coordsize="46,46">
                  <v:shape id="_x0000_s1076" style="position:absolute;left:23197;top:-108;width:46;height:46" coordorigin="23197,-108" coordsize="46,46" path="m23197,-108r,45l23243,-63r,-45l23197,-108xe" fillcolor="black" stroked="f">
                    <v:path arrowok="t"/>
                  </v:shape>
                  <v:group id="_x0000_s1056" style="position:absolute;left:23197;top:-108;width:46;height:44" coordorigin="23197,-108" coordsize="46,44">
                    <v:shape id="_x0000_s1075" style="position:absolute;left:23197;top:-108;width:46;height:44" coordorigin="23197,-108" coordsize="46,44" path="m23197,-108r,44l23243,-64r,-44l23197,-108xe" fillcolor="black" stroked="f">
                      <v:path arrowok="t"/>
                    </v:shape>
                    <v:group id="_x0000_s1057" style="position:absolute;left:22794;top:-63;width:0;height:221" coordorigin="22794,-63" coordsize="0,221">
                      <v:shape id="_x0000_s1074" style="position:absolute;left:22794;top:-63;width:0;height:221" coordorigin="22794,-63" coordsize="0,221" path="m22794,-63r,221e" filled="f" strokeweight="2.32pt">
                        <v:path arrowok="t"/>
                      </v:shape>
                      <v:group id="_x0000_s1058" style="position:absolute;left:23220;top:-63;width:0;height:221" coordorigin="23220,-63" coordsize="0,221">
                        <v:shape id="_x0000_s1073" style="position:absolute;left:23220;top:-63;width:0;height:221" coordorigin="23220,-63" coordsize="0,221" path="m23220,-63r,221e" filled="f" strokeweight=".81847mm">
                          <v:path arrowok="t"/>
                        </v:shape>
                        <v:group id="_x0000_s1059" style="position:absolute;left:22794;top:158;width:0;height:46" coordorigin="22794,158" coordsize="0,46">
                          <v:shape id="_x0000_s1072" style="position:absolute;left:22794;top:158;width:0;height:46" coordorigin="22794,158" coordsize="0,46" path="m22794,158r,46e" filled="f" strokeweight="2.32pt">
                            <v:path arrowok="t"/>
                          </v:shape>
                          <v:group id="_x0000_s1060" style="position:absolute;left:23220;top:158;width:0;height:46" coordorigin="23220,158" coordsize="0,46">
                            <v:shape id="_x0000_s1071" style="position:absolute;left:23220;top:158;width:0;height:46" coordorigin="23220,158" coordsize="0,46" path="m23220,158r,46e" filled="f" strokeweight=".81847mm">
                              <v:path arrowok="t"/>
                            </v:shape>
                            <v:group id="_x0000_s1061" style="position:absolute;left:22794;top:204;width:0;height:184" coordorigin="22794,204" coordsize="0,184">
                              <v:shape id="_x0000_s1070" style="position:absolute;left:22794;top:204;width:0;height:184" coordorigin="22794,204" coordsize="0,184" path="m22794,204r,183e" filled="f" strokeweight="2.32pt">
                                <v:path arrowok="t"/>
                              </v:shape>
                              <v:group id="_x0000_s1062" style="position:absolute;left:23220;top:204;width:0;height:184" coordorigin="23220,204" coordsize="0,184">
                                <v:shape id="_x0000_s1069" style="position:absolute;left:23220;top:204;width:0;height:184" coordorigin="23220,204" coordsize="0,184" path="m23220,204r,183e" filled="f" strokeweight=".81847mm">
                                  <v:path arrowok="t"/>
                                </v:shape>
                                <v:group id="_x0000_s1063" style="position:absolute;left:22794;top:387;width:0;height:44" coordorigin="22794,387" coordsize="0,44">
                                  <v:shape id="_x0000_s1068" style="position:absolute;left:22794;top:387;width:0;height:44" coordorigin="22794,387" coordsize="0,44" path="m22794,387r,45e" filled="f" strokeweight="2.32pt">
                                    <v:path arrowok="t"/>
                                  </v:shape>
                                  <v:group id="_x0000_s1064" style="position:absolute;left:22772;top:410;width:470;height:0" coordorigin="22772,410" coordsize="470,0">
                                    <v:shape id="_x0000_s1067" style="position:absolute;left:22772;top:410;width:470;height:0" coordorigin="22772,410" coordsize="470,0" path="m23242,410r-470,e" filled="f" strokeweight="2.32pt">
                                      <v:path arrowok="t"/>
                                    </v:shape>
                                    <v:group id="_x0000_s1065" style="position:absolute;left:23220;top:387;width:0;height:44" coordorigin="23220,387" coordsize="0,44">
                                      <v:shape id="_x0000_s1066" style="position:absolute;left:23220;top:387;width:0;height:44" coordorigin="23220,387" coordsize="0,44" path="m23220,387r,45e" filled="f" strokeweight=".81847mm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rPr>
          <w:rFonts w:ascii="Arial" w:eastAsia="Arial" w:hAnsi="Arial" w:cs="Arial"/>
          <w:b/>
          <w:position w:val="2"/>
        </w:rPr>
        <w:t xml:space="preserve">Grade   </w:t>
      </w:r>
      <w:r>
        <w:rPr>
          <w:rFonts w:ascii="Arial" w:eastAsia="Arial" w:hAnsi="Arial" w:cs="Arial"/>
          <w:b/>
          <w:spacing w:val="48"/>
          <w:position w:val="2"/>
        </w:rPr>
        <w:t xml:space="preserve"> </w:t>
      </w:r>
      <w:r>
        <w:rPr>
          <w:rFonts w:ascii="Arial" w:eastAsia="Arial" w:hAnsi="Arial" w:cs="Arial"/>
          <w:w w:val="99"/>
          <w:position w:val="-1"/>
          <w:sz w:val="28"/>
          <w:szCs w:val="28"/>
        </w:rPr>
        <w:t>9</w:t>
      </w:r>
    </w:p>
    <w:p w:rsidR="00E81194" w:rsidRDefault="00E81194">
      <w:pPr>
        <w:spacing w:before="6" w:line="160" w:lineRule="exact"/>
        <w:rPr>
          <w:sz w:val="16"/>
          <w:szCs w:val="16"/>
        </w:rPr>
      </w:pPr>
    </w:p>
    <w:p w:rsidR="00E81194" w:rsidRDefault="008E0541">
      <w:pPr>
        <w:ind w:left="2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Internal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Promotion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Schedule: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Senior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Phase</w:t>
      </w:r>
    </w:p>
    <w:p w:rsidR="00E81194" w:rsidRDefault="00E81194">
      <w:pPr>
        <w:spacing w:before="14" w:line="240" w:lineRule="exact"/>
        <w:rPr>
          <w:sz w:val="24"/>
          <w:szCs w:val="24"/>
        </w:rPr>
      </w:pPr>
    </w:p>
    <w:p w:rsidR="00E81194" w:rsidRDefault="008E0541">
      <w:pPr>
        <w:spacing w:line="220" w:lineRule="exact"/>
        <w:ind w:left="241" w:right="-50"/>
        <w:rPr>
          <w:rFonts w:ascii="Arial" w:eastAsia="Arial" w:hAnsi="Arial" w:cs="Arial"/>
        </w:rPr>
      </w:pPr>
      <w:r>
        <w:pict>
          <v:shape id="_x0000_s1051" type="#_x0000_t202" style="position:absolute;left:0;text-align:left;margin-left:465.9pt;margin-top:-2.95pt;width:133pt;height:17.7pt;z-index:-127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2"/>
                    <w:gridCol w:w="293"/>
                    <w:gridCol w:w="293"/>
                    <w:gridCol w:w="293"/>
                    <w:gridCol w:w="292"/>
                    <w:gridCol w:w="293"/>
                    <w:gridCol w:w="293"/>
                    <w:gridCol w:w="293"/>
                    <w:gridCol w:w="293"/>
                  </w:tblGrid>
                  <w:tr w:rsidR="00E81194">
                    <w:trPr>
                      <w:trHeight w:hRule="exact" w:val="332"/>
                    </w:trPr>
                    <w:tc>
                      <w:tcPr>
                        <w:tcW w:w="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</w:tr>
                </w:tbl>
                <w:p w:rsidR="00E81194" w:rsidRDefault="00E81194"/>
              </w:txbxContent>
            </v:textbox>
            <w10:wrap anchorx="page"/>
          </v:shape>
        </w:pict>
      </w:r>
      <w:r>
        <w:pict>
          <v:shape id="_x0000_s1050" type="#_x0000_t202" style="position:absolute;left:0;text-align:left;margin-left:667.9pt;margin-top:-2.95pt;width:130.15pt;height:17.7pt;z-index:-1275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3"/>
                    <w:gridCol w:w="644"/>
                    <w:gridCol w:w="644"/>
                    <w:gridCol w:w="644"/>
                  </w:tblGrid>
                  <w:tr w:rsidR="00E81194">
                    <w:trPr>
                      <w:trHeight w:hRule="exact" w:val="332"/>
                    </w:trPr>
                    <w:tc>
                      <w:tcPr>
                        <w:tcW w:w="6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320" w:lineRule="exact"/>
                          <w:ind w:left="193" w:right="201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w w:val="99"/>
                            <w:position w:val="-1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6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line="320" w:lineRule="exact"/>
                          <w:ind w:left="194" w:right="201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w w:val="99"/>
                            <w:position w:val="-1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6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  <w:tc>
                      <w:tcPr>
                        <w:tcW w:w="6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E81194"/>
                    </w:tc>
                  </w:tr>
                </w:tbl>
                <w:p w:rsidR="00E81194" w:rsidRDefault="00E81194"/>
              </w:txbxContent>
            </v:textbox>
            <w10:wrap anchorx="page"/>
          </v:shape>
        </w:pict>
      </w:r>
      <w:r>
        <w:rPr>
          <w:rFonts w:ascii="Arial" w:eastAsia="Arial" w:hAnsi="Arial" w:cs="Arial"/>
          <w:sz w:val="18"/>
          <w:szCs w:val="18"/>
        </w:rPr>
        <w:t>Name of Sch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ol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  <w:u w:val="single" w:color="000000"/>
        </w:rPr>
        <w:t xml:space="preserve">                                                                                                                </w:t>
      </w:r>
      <w:r>
        <w:rPr>
          <w:rFonts w:ascii="Arial" w:eastAsia="Arial" w:hAnsi="Arial" w:cs="Arial"/>
          <w:spacing w:val="50"/>
          <w:sz w:val="18"/>
          <w:szCs w:val="18"/>
          <w:u w:val="single" w:color="000000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   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</w:rPr>
        <w:t xml:space="preserve">EMIS Number                                                    </w:t>
      </w:r>
      <w:r>
        <w:rPr>
          <w:rFonts w:ascii="Arial" w:eastAsia="Arial" w:hAnsi="Arial" w:cs="Arial"/>
          <w:spacing w:val="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Year Endi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g</w:t>
      </w:r>
    </w:p>
    <w:p w:rsidR="00E81194" w:rsidRDefault="008E0541">
      <w:pPr>
        <w:spacing w:line="200" w:lineRule="exact"/>
      </w:pPr>
      <w:r>
        <w:br w:type="column"/>
      </w:r>
    </w:p>
    <w:p w:rsidR="00E81194" w:rsidRDefault="00E81194">
      <w:pPr>
        <w:spacing w:line="200" w:lineRule="exact"/>
      </w:pPr>
    </w:p>
    <w:p w:rsidR="00E81194" w:rsidRDefault="00E81194">
      <w:pPr>
        <w:spacing w:before="15" w:line="280" w:lineRule="exact"/>
        <w:rPr>
          <w:sz w:val="28"/>
          <w:szCs w:val="28"/>
        </w:rPr>
      </w:pPr>
    </w:p>
    <w:p w:rsidR="00E81194" w:rsidRDefault="008E0541">
      <w:pPr>
        <w:spacing w:line="220" w:lineRule="exact"/>
        <w:rPr>
          <w:rFonts w:ascii="Arial" w:eastAsia="Arial" w:hAnsi="Arial" w:cs="Arial"/>
        </w:rPr>
        <w:sectPr w:rsidR="00E81194">
          <w:type w:val="continuous"/>
          <w:pgSz w:w="23820" w:h="16860" w:orient="landscape"/>
          <w:pgMar w:top="480" w:right="460" w:bottom="280" w:left="440" w:header="720" w:footer="720" w:gutter="0"/>
          <w:cols w:num="2" w:space="720" w:equalWidth="0">
            <w:col w:w="12815" w:space="3162"/>
            <w:col w:w="6943"/>
          </w:cols>
        </w:sectPr>
      </w:pPr>
      <w:r>
        <w:pict>
          <v:shape id="_x0000_s1049" type="#_x0000_t202" style="position:absolute;margin-left:905.3pt;margin-top:-2.95pt;width:256.55pt;height:17.7pt;z-index:-127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50"/>
                    <w:gridCol w:w="992"/>
                    <w:gridCol w:w="1276"/>
                    <w:gridCol w:w="992"/>
                    <w:gridCol w:w="994"/>
                  </w:tblGrid>
                  <w:tr w:rsidR="00E81194">
                    <w:trPr>
                      <w:trHeight w:hRule="exact" w:val="332"/>
                    </w:trPr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6"/>
                          <w:ind w:left="115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A=Asian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6"/>
                          <w:ind w:left="1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B=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Black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6"/>
                          <w:ind w:left="15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Coloured</w:t>
                        </w:r>
                        <w:proofErr w:type="spellEnd"/>
                      </w:p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6"/>
                          <w:ind w:left="156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I 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Indian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1194" w:rsidRDefault="008E0541">
                        <w:pPr>
                          <w:spacing w:before="66"/>
                          <w:ind w:left="116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White</w:t>
                        </w:r>
                      </w:p>
                    </w:tc>
                  </w:tr>
                </w:tbl>
                <w:p w:rsidR="00E81194" w:rsidRDefault="00E81194"/>
              </w:txbxContent>
            </v:textbox>
            <w10:wrap anchorx="page"/>
          </v:shape>
        </w:pict>
      </w:r>
      <w:r>
        <w:rPr>
          <w:rFonts w:ascii="Arial" w:eastAsia="Arial" w:hAnsi="Arial" w:cs="Arial"/>
          <w:position w:val="-1"/>
        </w:rPr>
        <w:t xml:space="preserve">Population </w:t>
      </w:r>
      <w:r>
        <w:rPr>
          <w:rFonts w:ascii="Arial" w:eastAsia="Arial" w:hAnsi="Arial" w:cs="Arial"/>
          <w:spacing w:val="-1"/>
          <w:position w:val="-1"/>
        </w:rPr>
        <w:t>Gr</w:t>
      </w:r>
      <w:r>
        <w:rPr>
          <w:rFonts w:ascii="Arial" w:eastAsia="Arial" w:hAnsi="Arial" w:cs="Arial"/>
          <w:position w:val="-1"/>
        </w:rPr>
        <w:t>oup</w:t>
      </w:r>
    </w:p>
    <w:p w:rsidR="00E81194" w:rsidRDefault="00E81194">
      <w:pPr>
        <w:spacing w:before="10" w:line="160" w:lineRule="exact"/>
        <w:rPr>
          <w:sz w:val="16"/>
          <w:szCs w:val="16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  <w:gridCol w:w="454"/>
        <w:gridCol w:w="499"/>
        <w:gridCol w:w="3356"/>
        <w:gridCol w:w="455"/>
        <w:gridCol w:w="637"/>
        <w:gridCol w:w="638"/>
        <w:gridCol w:w="638"/>
        <w:gridCol w:w="637"/>
        <w:gridCol w:w="638"/>
        <w:gridCol w:w="638"/>
        <w:gridCol w:w="637"/>
        <w:gridCol w:w="637"/>
        <w:gridCol w:w="586"/>
        <w:gridCol w:w="693"/>
        <w:gridCol w:w="637"/>
        <w:gridCol w:w="638"/>
        <w:gridCol w:w="638"/>
        <w:gridCol w:w="638"/>
        <w:gridCol w:w="851"/>
        <w:gridCol w:w="4128"/>
      </w:tblGrid>
      <w:tr w:rsidR="00E81194">
        <w:trPr>
          <w:trHeight w:hRule="exact" w:val="311"/>
        </w:trPr>
        <w:tc>
          <w:tcPr>
            <w:tcW w:w="8733" w:type="dxa"/>
            <w:gridSpan w:val="5"/>
            <w:tcBorders>
              <w:top w:val="single" w:sz="25" w:space="0" w:color="000000"/>
              <w:left w:val="single" w:sz="25" w:space="0" w:color="000000"/>
              <w:bottom w:val="single" w:sz="5" w:space="0" w:color="DFDFDF"/>
              <w:right w:val="single" w:sz="19" w:space="0" w:color="000000"/>
            </w:tcBorders>
            <w:shd w:val="clear" w:color="auto" w:fill="DFDFDF"/>
          </w:tcPr>
          <w:p w:rsidR="00E81194" w:rsidRDefault="00E81194"/>
        </w:tc>
        <w:tc>
          <w:tcPr>
            <w:tcW w:w="8930" w:type="dxa"/>
            <w:gridSpan w:val="14"/>
            <w:tcBorders>
              <w:top w:val="single" w:sz="25" w:space="0" w:color="000000"/>
              <w:left w:val="single" w:sz="19" w:space="0" w:color="000000"/>
              <w:bottom w:val="single" w:sz="5" w:space="0" w:color="000000"/>
              <w:right w:val="single" w:sz="31" w:space="0" w:color="DFDFDF"/>
            </w:tcBorders>
          </w:tcPr>
          <w:p w:rsidR="00E81194" w:rsidRDefault="008E0541">
            <w:pPr>
              <w:spacing w:line="260" w:lineRule="exact"/>
              <w:ind w:left="3526" w:right="35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Learning</w:t>
            </w:r>
            <w:r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Areas</w:t>
            </w:r>
          </w:p>
        </w:tc>
        <w:tc>
          <w:tcPr>
            <w:tcW w:w="4979" w:type="dxa"/>
            <w:gridSpan w:val="2"/>
            <w:tcBorders>
              <w:top w:val="single" w:sz="25" w:space="0" w:color="000000"/>
              <w:left w:val="single" w:sz="31" w:space="0" w:color="DFDFDF"/>
              <w:bottom w:val="single" w:sz="5" w:space="0" w:color="DFDFDF"/>
              <w:right w:val="single" w:sz="31" w:space="0" w:color="DFDFDF"/>
            </w:tcBorders>
            <w:shd w:val="clear" w:color="auto" w:fill="DFDFDF"/>
          </w:tcPr>
          <w:p w:rsidR="00E81194" w:rsidRDefault="00E81194"/>
        </w:tc>
      </w:tr>
      <w:tr w:rsidR="00E81194">
        <w:trPr>
          <w:trHeight w:hRule="exact" w:val="287"/>
        </w:trPr>
        <w:tc>
          <w:tcPr>
            <w:tcW w:w="8733" w:type="dxa"/>
            <w:gridSpan w:val="5"/>
            <w:tcBorders>
              <w:top w:val="single" w:sz="5" w:space="0" w:color="DFDFDF"/>
              <w:left w:val="single" w:sz="25" w:space="0" w:color="000000"/>
              <w:bottom w:val="nil"/>
              <w:right w:val="single" w:sz="19" w:space="0" w:color="000000"/>
            </w:tcBorders>
            <w:shd w:val="clear" w:color="auto" w:fill="DFDFDF"/>
          </w:tcPr>
          <w:p w:rsidR="00E81194" w:rsidRDefault="00E81194"/>
        </w:tc>
        <w:tc>
          <w:tcPr>
            <w:tcW w:w="5686" w:type="dxa"/>
            <w:gridSpan w:val="9"/>
            <w:tcBorders>
              <w:top w:val="single" w:sz="5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E81194" w:rsidRDefault="008E0541">
            <w:pPr>
              <w:tabs>
                <w:tab w:val="left" w:pos="5060"/>
              </w:tabs>
              <w:spacing w:line="260" w:lineRule="exact"/>
              <w:ind w:left="12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       </w:t>
            </w:r>
            <w:r>
              <w:rPr>
                <w:rFonts w:ascii="Arial" w:eastAsia="Arial" w:hAnsi="Arial" w:cs="Arial"/>
                <w:b/>
                <w:spacing w:val="3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6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>Fund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amentals  </w:t>
            </w:r>
            <w:r>
              <w:rPr>
                <w:rFonts w:ascii="Arial" w:eastAsia="Arial" w:hAnsi="Arial" w:cs="Arial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       </w:t>
            </w:r>
            <w:r>
              <w:rPr>
                <w:rFonts w:ascii="Arial" w:eastAsia="Arial" w:hAnsi="Arial" w:cs="Arial"/>
                <w:b/>
                <w:spacing w:val="29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3244" w:type="dxa"/>
            <w:gridSpan w:val="5"/>
            <w:tcBorders>
              <w:top w:val="single" w:sz="5" w:space="0" w:color="000000"/>
              <w:left w:val="single" w:sz="19" w:space="0" w:color="000000"/>
              <w:bottom w:val="nil"/>
              <w:right w:val="single" w:sz="31" w:space="0" w:color="DFDFDF"/>
            </w:tcBorders>
            <w:shd w:val="clear" w:color="auto" w:fill="DFDFDF"/>
          </w:tcPr>
          <w:p w:rsidR="00E81194" w:rsidRDefault="00E81194"/>
        </w:tc>
        <w:tc>
          <w:tcPr>
            <w:tcW w:w="4979" w:type="dxa"/>
            <w:gridSpan w:val="2"/>
            <w:tcBorders>
              <w:top w:val="single" w:sz="5" w:space="0" w:color="DFDFDF"/>
              <w:left w:val="single" w:sz="31" w:space="0" w:color="DFDFDF"/>
              <w:bottom w:val="single" w:sz="5" w:space="0" w:color="000000"/>
              <w:right w:val="single" w:sz="31" w:space="0" w:color="DFDFDF"/>
            </w:tcBorders>
            <w:shd w:val="clear" w:color="auto" w:fill="DFDFDF"/>
          </w:tcPr>
          <w:p w:rsidR="00E81194" w:rsidRDefault="00E81194"/>
        </w:tc>
      </w:tr>
      <w:tr w:rsidR="00E81194">
        <w:trPr>
          <w:trHeight w:hRule="exact" w:val="1194"/>
        </w:trPr>
        <w:tc>
          <w:tcPr>
            <w:tcW w:w="3969" w:type="dxa"/>
            <w:tcBorders>
              <w:top w:val="single" w:sz="19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>
            <w:pPr>
              <w:spacing w:before="8" w:line="220" w:lineRule="exact"/>
              <w:rPr>
                <w:sz w:val="22"/>
                <w:szCs w:val="22"/>
              </w:rPr>
            </w:pPr>
          </w:p>
          <w:p w:rsidR="00E81194" w:rsidRDefault="008E0541">
            <w:pPr>
              <w:ind w:left="64" w:right="7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Surna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es,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Fir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Name,</w:t>
            </w:r>
            <w:r>
              <w:rPr>
                <w:rFonts w:ascii="Arial" w:eastAsia="Arial" w:hAnsi="Arial" w:cs="Arial"/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sted 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pha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etical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b/>
                <w:w w:val="99"/>
                <w:sz w:val="16"/>
                <w:szCs w:val="16"/>
              </w:rPr>
              <w:t xml:space="preserve">Z)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Cla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Sch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ules</w:t>
            </w:r>
            <w:r>
              <w:rPr>
                <w:rFonts w:ascii="Arial" w:eastAsia="Arial" w:hAnsi="Arial" w:cs="Arial"/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w w:val="99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w w:val="99"/>
                <w:sz w:val="16"/>
                <w:szCs w:val="16"/>
              </w:rPr>
              <w:t>cc</w:t>
            </w:r>
            <w:r>
              <w:rPr>
                <w:rFonts w:ascii="Arial" w:eastAsia="Arial" w:hAnsi="Arial" w:cs="Arial"/>
                <w:b/>
                <w:w w:val="99"/>
                <w:sz w:val="16"/>
                <w:szCs w:val="16"/>
              </w:rPr>
              <w:t>ep</w:t>
            </w:r>
            <w:r>
              <w:rPr>
                <w:rFonts w:ascii="Arial" w:eastAsia="Arial" w:hAnsi="Arial" w:cs="Arial"/>
                <w:b/>
                <w:spacing w:val="1"/>
                <w:w w:val="99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w w:val="99"/>
                <w:sz w:val="16"/>
                <w:szCs w:val="16"/>
              </w:rPr>
              <w:t>ed</w:t>
            </w:r>
          </w:p>
          <w:p w:rsidR="00E81194" w:rsidRDefault="00E81194">
            <w:pPr>
              <w:spacing w:before="3" w:line="180" w:lineRule="exact"/>
              <w:rPr>
                <w:sz w:val="18"/>
                <w:szCs w:val="18"/>
              </w:rPr>
            </w:pPr>
          </w:p>
          <w:p w:rsidR="00E81194" w:rsidRDefault="008E0541">
            <w:pPr>
              <w:ind w:left="1157" w:right="11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Surname,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First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ame</w:t>
            </w:r>
          </w:p>
        </w:tc>
        <w:tc>
          <w:tcPr>
            <w:tcW w:w="454" w:type="dxa"/>
            <w:tcBorders>
              <w:top w:val="single" w:sz="19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E81194" w:rsidRDefault="00E81194">
            <w:pPr>
              <w:spacing w:before="7" w:line="100" w:lineRule="exact"/>
              <w:rPr>
                <w:sz w:val="11"/>
                <w:szCs w:val="11"/>
              </w:rPr>
            </w:pPr>
          </w:p>
          <w:p w:rsidR="00E81194" w:rsidRDefault="008E0541">
            <w:pPr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Gend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F)</w:t>
            </w:r>
          </w:p>
        </w:tc>
        <w:tc>
          <w:tcPr>
            <w:tcW w:w="499" w:type="dxa"/>
            <w:tcBorders>
              <w:top w:val="single" w:sz="19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  <w:textDirection w:val="btLr"/>
          </w:tcPr>
          <w:p w:rsidR="00E81194" w:rsidRDefault="008E0541">
            <w:pPr>
              <w:spacing w:before="4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Population</w:t>
            </w:r>
          </w:p>
          <w:p w:rsidR="00E81194" w:rsidRDefault="008E0541">
            <w:pPr>
              <w:spacing w:before="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up</w:t>
            </w:r>
          </w:p>
        </w:tc>
        <w:tc>
          <w:tcPr>
            <w:tcW w:w="3356" w:type="dxa"/>
            <w:tcBorders>
              <w:top w:val="single" w:sz="19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>
            <w:pPr>
              <w:spacing w:line="200" w:lineRule="exact"/>
            </w:pPr>
          </w:p>
          <w:p w:rsidR="00E81194" w:rsidRDefault="00E81194">
            <w:pPr>
              <w:spacing w:before="12" w:line="200" w:lineRule="exact"/>
            </w:pPr>
          </w:p>
          <w:p w:rsidR="00E81194" w:rsidRDefault="008E0541">
            <w:pPr>
              <w:ind w:left="587" w:right="59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Identi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ber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Date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Birth</w:t>
            </w:r>
          </w:p>
          <w:p w:rsidR="00E81194" w:rsidRDefault="008E0541">
            <w:pPr>
              <w:spacing w:line="180" w:lineRule="exact"/>
              <w:ind w:left="1238" w:right="12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-1"/>
                <w:w w:val="99"/>
                <w:sz w:val="16"/>
                <w:szCs w:val="16"/>
              </w:rPr>
              <w:t>YY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DD</w:t>
            </w:r>
          </w:p>
        </w:tc>
        <w:tc>
          <w:tcPr>
            <w:tcW w:w="455" w:type="dxa"/>
            <w:tcBorders>
              <w:top w:val="single" w:sz="19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  <w:textDirection w:val="btLr"/>
          </w:tcPr>
          <w:p w:rsidR="00E81194" w:rsidRDefault="008E0541">
            <w:pPr>
              <w:spacing w:before="17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Years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</w:p>
          <w:p w:rsidR="00E81194" w:rsidRDefault="008E0541">
            <w:pPr>
              <w:spacing w:before="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Phase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8E0541">
            <w:pPr>
              <w:spacing w:before="20" w:line="246" w:lineRule="auto"/>
              <w:ind w:left="112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Afrikaans Home Language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8E0541">
            <w:pPr>
              <w:spacing w:before="31" w:line="246" w:lineRule="auto"/>
              <w:ind w:left="112" w:righ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Afrikaans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1st Additional Language</w:t>
            </w:r>
          </w:p>
        </w:tc>
        <w:tc>
          <w:tcPr>
            <w:tcW w:w="6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E81194">
            <w:pPr>
              <w:spacing w:before="5" w:line="120" w:lineRule="exact"/>
              <w:rPr>
                <w:sz w:val="12"/>
                <w:szCs w:val="12"/>
              </w:rPr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</w:p>
          <w:p w:rsidR="00E81194" w:rsidRDefault="008E0541">
            <w:pPr>
              <w:spacing w:before="5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</w:p>
        </w:tc>
        <w:tc>
          <w:tcPr>
            <w:tcW w:w="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8E0541">
            <w:pPr>
              <w:spacing w:before="30" w:line="246" w:lineRule="auto"/>
              <w:ind w:left="112" w:right="2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1st Additional Language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8E0541">
            <w:pPr>
              <w:spacing w:before="31" w:line="246" w:lineRule="auto"/>
              <w:ind w:left="112" w:right="33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SeSotho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Home Language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8E0541">
            <w:pPr>
              <w:spacing w:before="30" w:line="246" w:lineRule="auto"/>
              <w:ind w:left="112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IsiXhosa Home Language</w:t>
            </w:r>
          </w:p>
        </w:tc>
        <w:tc>
          <w:tcPr>
            <w:tcW w:w="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8E0541">
            <w:pPr>
              <w:spacing w:before="30" w:line="246" w:lineRule="auto"/>
              <w:ind w:left="112" w:right="1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IsiXhosa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1st Additional Language</w:t>
            </w:r>
          </w:p>
        </w:tc>
        <w:tc>
          <w:tcPr>
            <w:tcW w:w="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E81194">
            <w:pPr>
              <w:spacing w:before="20" w:line="200" w:lineRule="exact"/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Maths</w:t>
            </w:r>
            <w:proofErr w:type="spellEnd"/>
          </w:p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  <w:textDirection w:val="btLr"/>
          </w:tcPr>
          <w:p w:rsidR="00E81194" w:rsidRDefault="00E81194">
            <w:pPr>
              <w:spacing w:before="4" w:line="180" w:lineRule="exact"/>
              <w:rPr>
                <w:sz w:val="18"/>
                <w:szCs w:val="18"/>
              </w:rPr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L0</w:t>
            </w:r>
          </w:p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E81194">
            <w:pPr>
              <w:spacing w:before="18" w:line="220" w:lineRule="exact"/>
              <w:rPr>
                <w:sz w:val="22"/>
                <w:szCs w:val="22"/>
              </w:rPr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E81194">
            <w:pPr>
              <w:spacing w:before="19" w:line="200" w:lineRule="exact"/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EMS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E81194">
            <w:pPr>
              <w:spacing w:before="20" w:line="200" w:lineRule="exact"/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NS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E81194" w:rsidRDefault="00E81194">
            <w:pPr>
              <w:spacing w:before="20" w:line="200" w:lineRule="exact"/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SS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  <w:textDirection w:val="btLr"/>
          </w:tcPr>
          <w:p w:rsidR="00E81194" w:rsidRDefault="00E81194">
            <w:pPr>
              <w:spacing w:before="7" w:line="200" w:lineRule="exact"/>
            </w:pPr>
          </w:p>
          <w:p w:rsidR="00E81194" w:rsidRDefault="008E0541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TECH</w:t>
            </w:r>
          </w:p>
        </w:tc>
        <w:tc>
          <w:tcPr>
            <w:tcW w:w="851" w:type="dxa"/>
            <w:tcBorders>
              <w:top w:val="single" w:sz="25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  <w:textDirection w:val="btLr"/>
          </w:tcPr>
          <w:p w:rsidR="00E81194" w:rsidRDefault="00E81194">
            <w:pPr>
              <w:spacing w:before="7" w:line="200" w:lineRule="exact"/>
            </w:pPr>
          </w:p>
          <w:p w:rsidR="00E81194" w:rsidRDefault="008E0541">
            <w:pPr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Progression</w:t>
            </w:r>
          </w:p>
          <w:p w:rsidR="00E81194" w:rsidRDefault="008E0541">
            <w:pPr>
              <w:spacing w:before="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RP/NRP</w:t>
            </w:r>
          </w:p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>
            <w:pPr>
              <w:spacing w:line="200" w:lineRule="exact"/>
            </w:pPr>
          </w:p>
          <w:p w:rsidR="00E81194" w:rsidRDefault="00E81194">
            <w:pPr>
              <w:spacing w:before="16" w:line="260" w:lineRule="exact"/>
              <w:rPr>
                <w:sz w:val="26"/>
                <w:szCs w:val="26"/>
              </w:rPr>
            </w:pPr>
          </w:p>
          <w:p w:rsidR="00E81194" w:rsidRDefault="008E0541">
            <w:pPr>
              <w:ind w:left="1480" w:right="148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Remarks</w:t>
            </w:r>
          </w:p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8930" w:type="dxa"/>
            <w:gridSpan w:val="14"/>
            <w:tcBorders>
              <w:top w:val="single" w:sz="5" w:space="0" w:color="000000"/>
              <w:left w:val="single" w:sz="19" w:space="0" w:color="000000"/>
              <w:bottom w:val="nil"/>
              <w:right w:val="single" w:sz="25" w:space="0" w:color="000000"/>
            </w:tcBorders>
          </w:tcPr>
          <w:p w:rsidR="00E81194" w:rsidRDefault="008E0541">
            <w:pPr>
              <w:spacing w:before="73"/>
              <w:ind w:left="3385" w:right="3388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Percentage</w:t>
            </w:r>
            <w:r>
              <w:rPr>
                <w:rFonts w:ascii="Arial" w:eastAsia="Arial" w:hAnsi="Arial" w:cs="Arial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4"/>
                <w:w w:val="99"/>
                <w:sz w:val="28"/>
                <w:szCs w:val="28"/>
              </w:rPr>
              <w:t>(</w:t>
            </w:r>
            <w:r>
              <w:rPr>
                <w:rFonts w:ascii="Arial" w:eastAsia="Arial" w:hAnsi="Arial" w:cs="Arial"/>
                <w:b/>
                <w:spacing w:val="-6"/>
                <w:w w:val="99"/>
                <w:sz w:val="28"/>
                <w:szCs w:val="28"/>
              </w:rPr>
              <w:t>%</w:t>
            </w:r>
            <w:r>
              <w:rPr>
                <w:rFonts w:ascii="Arial" w:eastAsia="Arial" w:hAnsi="Arial" w:cs="Arial"/>
                <w:b/>
                <w:w w:val="99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E81194" w:rsidRDefault="00E81194"/>
        </w:tc>
      </w:tr>
      <w:tr w:rsidR="00E81194">
        <w:trPr>
          <w:trHeight w:hRule="exact" w:val="499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nil"/>
              <w:right w:val="single" w:sz="19" w:space="0" w:color="000000"/>
            </w:tcBorders>
          </w:tcPr>
          <w:p w:rsidR="00E81194" w:rsidRDefault="00E81194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nil"/>
              <w:right w:val="single" w:sz="8" w:space="0" w:color="000000"/>
            </w:tcBorders>
          </w:tcPr>
          <w:p w:rsidR="00E81194" w:rsidRDefault="00E81194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19" w:space="0" w:color="000000"/>
            </w:tcBorders>
          </w:tcPr>
          <w:p w:rsidR="00E81194" w:rsidRDefault="00E81194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E81194" w:rsidRDefault="00E81194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:rsidR="00E81194" w:rsidRDefault="00E81194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81194" w:rsidRDefault="00E81194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25" w:space="0" w:color="000000"/>
            </w:tcBorders>
          </w:tcPr>
          <w:p w:rsidR="00E81194" w:rsidRDefault="00E81194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 w:rsidR="00E81194" w:rsidRDefault="00E81194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 w:rsidR="00E81194" w:rsidRDefault="00E81194"/>
        </w:tc>
      </w:tr>
    </w:tbl>
    <w:p w:rsidR="00E81194" w:rsidRDefault="00E81194">
      <w:pPr>
        <w:spacing w:before="8" w:line="120" w:lineRule="exact"/>
        <w:rPr>
          <w:sz w:val="12"/>
          <w:szCs w:val="1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5"/>
        <w:gridCol w:w="658"/>
        <w:gridCol w:w="13945"/>
      </w:tblGrid>
      <w:tr w:rsidR="00E81194">
        <w:trPr>
          <w:trHeight w:hRule="exact" w:val="401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before="79"/>
              <w:ind w:left="3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position w:val="11"/>
                <w:sz w:val="16"/>
                <w:szCs w:val="16"/>
              </w:rPr>
              <w:t>**</w:t>
            </w:r>
            <w:r>
              <w:rPr>
                <w:rFonts w:ascii="Arial" w:eastAsia="Arial" w:hAnsi="Arial" w:cs="Arial"/>
                <w:b/>
                <w:spacing w:val="-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I declare that::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E81194">
            <w:pPr>
              <w:spacing w:before="5" w:line="100" w:lineRule="exact"/>
              <w:rPr>
                <w:sz w:val="11"/>
                <w:szCs w:val="11"/>
              </w:rPr>
            </w:pPr>
          </w:p>
          <w:p w:rsidR="00E81194" w:rsidRDefault="008E0541">
            <w:pPr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(a)</w:t>
            </w:r>
          </w:p>
        </w:tc>
        <w:tc>
          <w:tcPr>
            <w:tcW w:w="1394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E81194">
            <w:pPr>
              <w:spacing w:before="5" w:line="100" w:lineRule="exact"/>
              <w:rPr>
                <w:sz w:val="11"/>
                <w:szCs w:val="11"/>
              </w:rPr>
            </w:pPr>
          </w:p>
          <w:p w:rsidR="00E81194" w:rsidRDefault="008E0541">
            <w:pPr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l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ne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7"/>
              </w:rPr>
              <w:t>m</w:t>
            </w:r>
            <w:r>
              <w:rPr>
                <w:rFonts w:ascii="Arial" w:eastAsia="Arial" w:hAnsi="Arial" w:cs="Arial"/>
                <w:b/>
                <w:spacing w:val="-5"/>
              </w:rPr>
              <w:t>oti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5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</w:rPr>
              <w:t>u</w:t>
            </w:r>
            <w:r>
              <w:rPr>
                <w:rFonts w:ascii="Arial" w:eastAsia="Arial" w:hAnsi="Arial" w:cs="Arial"/>
                <w:b/>
                <w:spacing w:val="-5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be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cor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5"/>
              </w:rPr>
              <w:t>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promot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d</w:t>
            </w:r>
            <w:r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tai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ro</w:t>
            </w:r>
            <w:r>
              <w:rPr>
                <w:rFonts w:ascii="Arial" w:eastAsia="Arial" w:hAnsi="Arial" w:cs="Arial"/>
                <w:b/>
                <w:spacing w:val="-5"/>
              </w:rPr>
              <w:t>moti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poli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7"/>
              </w:rPr>
              <w:t>y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  <w:tr w:rsidR="00E81194">
        <w:trPr>
          <w:trHeight w:hRule="exact" w:val="230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E81194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(b)</w:t>
            </w:r>
          </w:p>
        </w:tc>
        <w:tc>
          <w:tcPr>
            <w:tcW w:w="1394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lear</w:t>
            </w:r>
            <w:r>
              <w:rPr>
                <w:rFonts w:ascii="Arial" w:eastAsia="Arial" w:hAnsi="Arial" w:cs="Arial"/>
                <w:b/>
                <w:spacing w:val="-7"/>
              </w:rPr>
              <w:t>n</w:t>
            </w:r>
            <w:r>
              <w:rPr>
                <w:rFonts w:ascii="Arial" w:eastAsia="Arial" w:hAnsi="Arial" w:cs="Arial"/>
                <w:b/>
                <w:spacing w:val="-6"/>
              </w:rPr>
              <w:t>er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8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omitt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fro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schedule.</w:t>
            </w:r>
          </w:p>
        </w:tc>
      </w:tr>
      <w:tr w:rsidR="00E81194">
        <w:trPr>
          <w:trHeight w:hRule="exact" w:val="230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E81194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0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(c)</w:t>
            </w:r>
          </w:p>
        </w:tc>
        <w:tc>
          <w:tcPr>
            <w:tcW w:w="1394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0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Al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mark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cal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ulate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  <w:spacing w:val="-8"/>
              </w:rPr>
              <w:t>y</w:t>
            </w:r>
            <w:r>
              <w:rPr>
                <w:rFonts w:ascii="Arial" w:eastAsia="Arial" w:hAnsi="Arial" w:cs="Arial"/>
                <w:b/>
              </w:rPr>
              <w:t>,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transferre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appe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bjec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column.</w:t>
            </w:r>
          </w:p>
        </w:tc>
      </w:tr>
      <w:tr w:rsidR="00E81194">
        <w:trPr>
          <w:trHeight w:hRule="exact" w:val="230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E81194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(d)</w:t>
            </w:r>
          </w:p>
        </w:tc>
        <w:tc>
          <w:tcPr>
            <w:tcW w:w="1394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g</w:t>
            </w:r>
            <w:r>
              <w:rPr>
                <w:rFonts w:ascii="Arial" w:eastAsia="Arial" w:hAnsi="Arial" w:cs="Arial"/>
                <w:b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ge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>at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f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sc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5"/>
              </w:rPr>
              <w:t>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ex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ac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l</w:t>
            </w:r>
            <w:r>
              <w:rPr>
                <w:rFonts w:ascii="Arial" w:eastAsia="Arial" w:hAnsi="Arial" w:cs="Arial"/>
                <w:b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am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m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em.</w:t>
            </w:r>
          </w:p>
        </w:tc>
      </w:tr>
      <w:tr w:rsidR="00E81194">
        <w:trPr>
          <w:trHeight w:hRule="exact" w:val="315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E81194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0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(e)</w:t>
            </w:r>
          </w:p>
        </w:tc>
        <w:tc>
          <w:tcPr>
            <w:tcW w:w="13945" w:type="dxa"/>
            <w:tcBorders>
              <w:top w:val="nil"/>
              <w:left w:val="nil"/>
              <w:bottom w:val="nil"/>
              <w:right w:val="nil"/>
            </w:tcBorders>
          </w:tcPr>
          <w:p w:rsidR="00E81194" w:rsidRDefault="008E0541">
            <w:pPr>
              <w:spacing w:line="20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No</w:t>
            </w:r>
            <w:r>
              <w:rPr>
                <w:rFonts w:ascii="Arial" w:eastAsia="Arial" w:hAnsi="Arial" w:cs="Arial"/>
                <w:b/>
                <w:spacing w:val="-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alteration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w</w:t>
            </w:r>
            <w:r>
              <w:rPr>
                <w:rFonts w:ascii="Arial" w:eastAsia="Arial" w:hAnsi="Arial" w:cs="Arial"/>
                <w:b/>
                <w:spacing w:val="-7"/>
              </w:rPr>
              <w:t>il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don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schedul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afte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i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sign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ED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submitte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Pr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  <w:spacing w:val="-9"/>
              </w:rPr>
              <w:t>v</w:t>
            </w:r>
            <w:r>
              <w:rPr>
                <w:rFonts w:ascii="Arial" w:eastAsia="Arial" w:hAnsi="Arial" w:cs="Arial"/>
                <w:b/>
                <w:spacing w:val="-7"/>
              </w:rPr>
              <w:t>in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8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Offi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</w:tbl>
    <w:p w:rsidR="00E81194" w:rsidRDefault="00E81194">
      <w:pPr>
        <w:spacing w:before="10" w:line="180" w:lineRule="exact"/>
        <w:rPr>
          <w:sz w:val="18"/>
          <w:szCs w:val="18"/>
        </w:rPr>
      </w:pPr>
    </w:p>
    <w:p w:rsidR="00E81194" w:rsidRDefault="00E81194">
      <w:pPr>
        <w:spacing w:line="200" w:lineRule="exact"/>
      </w:pPr>
    </w:p>
    <w:p w:rsidR="00E81194" w:rsidRDefault="00E81194">
      <w:pPr>
        <w:spacing w:line="200" w:lineRule="exact"/>
      </w:pPr>
    </w:p>
    <w:p w:rsidR="00E81194" w:rsidRDefault="00E81194">
      <w:pPr>
        <w:spacing w:line="200" w:lineRule="exact"/>
      </w:pPr>
    </w:p>
    <w:p w:rsidR="00E81194" w:rsidRDefault="00E81194">
      <w:pPr>
        <w:spacing w:line="200" w:lineRule="exact"/>
      </w:pPr>
    </w:p>
    <w:p w:rsidR="00E81194" w:rsidRDefault="00E81194">
      <w:pPr>
        <w:spacing w:line="200" w:lineRule="exact"/>
        <w:sectPr w:rsidR="00E81194">
          <w:type w:val="continuous"/>
          <w:pgSz w:w="23820" w:h="16860" w:orient="landscape"/>
          <w:pgMar w:top="480" w:right="460" w:bottom="280" w:left="440" w:header="720" w:footer="720" w:gutter="0"/>
          <w:cols w:space="720"/>
        </w:sectPr>
      </w:pPr>
    </w:p>
    <w:p w:rsidR="00E81194" w:rsidRDefault="00E81194">
      <w:pPr>
        <w:spacing w:before="10" w:line="280" w:lineRule="exact"/>
        <w:rPr>
          <w:sz w:val="28"/>
          <w:szCs w:val="28"/>
        </w:rPr>
      </w:pPr>
    </w:p>
    <w:p w:rsidR="00E81194" w:rsidRDefault="008E0541">
      <w:pPr>
        <w:ind w:left="756"/>
        <w:rPr>
          <w:rFonts w:ascii="Arial" w:eastAsia="Arial" w:hAnsi="Arial" w:cs="Arial"/>
          <w:sz w:val="16"/>
          <w:szCs w:val="16"/>
        </w:rPr>
      </w:pPr>
      <w:r>
        <w:pict>
          <v:group id="_x0000_s1026" style="position:absolute;left:0;text-align:left;margin-left:28.4pt;margin-top:-14.5pt;width:850.7pt;height:14.85pt;z-index:-1279;mso-position-horizontal-relative:page" coordorigin="568,-290" coordsize="17014,297">
            <v:group id="_x0000_s1027" style="position:absolute;left:579;top:-284;width:0;height:276" coordorigin="579,-284" coordsize="0,276">
              <v:shape id="_x0000_s1048" style="position:absolute;left:579;top:-284;width:0;height:276" coordorigin="579,-284" coordsize="0,276" path="m579,-284r,276e" filled="f" strokeweight=".20464mm">
                <v:path arrowok="t"/>
              </v:shape>
              <v:group id="_x0000_s1028" style="position:absolute;left:579;top:-8;width:0;height:10" coordorigin="579,-8" coordsize="0,10">
                <v:shape id="_x0000_s1047" style="position:absolute;left:579;top:-8;width:0;height:10" coordorigin="579,-8" coordsize="0,10" path="m579,-8r,9e" filled="f" strokeweight=".20464mm">
                  <v:path arrowok="t"/>
                </v:shape>
                <v:group id="_x0000_s1029" style="position:absolute;left:3412;top:-284;width:0;height:276" coordorigin="3412,-284" coordsize="0,276">
                  <v:shape id="_x0000_s1046" style="position:absolute;left:3412;top:-284;width:0;height:276" coordorigin="3412,-284" coordsize="0,276" path="m3412,-284r,276e" filled="f" strokeweight=".58pt">
                    <v:path arrowok="t"/>
                  </v:shape>
                  <v:group id="_x0000_s1030" style="position:absolute;left:6245;top:-284;width:0;height:276" coordorigin="6245,-284" coordsize="0,276">
                    <v:shape id="_x0000_s1045" style="position:absolute;left:6245;top:-284;width:0;height:276" coordorigin="6245,-284" coordsize="0,276" path="m6245,-284r,276e" filled="f" strokeweight=".58pt">
                      <v:path arrowok="t"/>
                    </v:shape>
                    <v:group id="_x0000_s1031" style="position:absolute;left:9079;top:-284;width:0;height:276" coordorigin="9079,-284" coordsize="0,276">
                      <v:shape id="_x0000_s1044" style="position:absolute;left:9079;top:-284;width:0;height:276" coordorigin="9079,-284" coordsize="0,276" path="m9079,-284r,276e" filled="f" strokeweight=".20464mm">
                        <v:path arrowok="t"/>
                      </v:shape>
                      <v:group id="_x0000_s1032" style="position:absolute;left:11911;top:-284;width:0;height:276" coordorigin="11911,-284" coordsize="0,276">
                        <v:shape id="_x0000_s1043" style="position:absolute;left:11911;top:-284;width:0;height:276" coordorigin="11911,-284" coordsize="0,276" path="m11911,-284r,276e" filled="f" strokeweight=".20464mm">
                          <v:path arrowok="t"/>
                        </v:shape>
                        <v:group id="_x0000_s1033" style="position:absolute;left:14744;top:-284;width:0;height:276" coordorigin="14744,-284" coordsize="0,276">
                          <v:shape id="_x0000_s1042" style="position:absolute;left:14744;top:-284;width:0;height:276" coordorigin="14744,-284" coordsize="0,276" path="m14744,-284r,276e" filled="f" strokeweight=".58pt">
                            <v:path arrowok="t"/>
                          </v:shape>
                          <v:group id="_x0000_s1034" style="position:absolute;left:574;top:-4;width:14184;height:0" coordorigin="574,-4" coordsize="14184,0">
                            <v:shape id="_x0000_s1041" style="position:absolute;left:574;top:-4;width:14184;height:0" coordorigin="574,-4" coordsize="14184,0" path="m14758,-4l574,-4e" filled="f" strokeweight=".58pt">
                              <v:path arrowok="t"/>
                            </v:shape>
                            <v:group id="_x0000_s1035" style="position:absolute;left:17577;top:-284;width:0;height:276" coordorigin="17577,-284" coordsize="0,276">
                              <v:shape id="_x0000_s1040" style="position:absolute;left:17577;top:-284;width:0;height:276" coordorigin="17577,-284" coordsize="0,276" path="m17577,-284r,276e" filled="f" strokeweight=".58pt">
                                <v:path arrowok="t"/>
                              </v:shape>
                              <v:group id="_x0000_s1036" style="position:absolute;left:14758;top:-4;width:2814;height:0" coordorigin="14758,-4" coordsize="2814,0">
                                <v:shape id="_x0000_s1039" style="position:absolute;left:14758;top:-4;width:2814;height:0" coordorigin="14758,-4" coordsize="2814,0" path="m17572,-4r-2814,e" filled="f" strokeweight=".58pt">
                                  <v:path arrowok="t"/>
                                </v:shape>
                                <v:group id="_x0000_s1037" style="position:absolute;left:17577;top:-8;width:0;height:10" coordorigin="17577,-8" coordsize="0,10">
                                  <v:shape id="_x0000_s1038" style="position:absolute;left:17577;top:-8;width:0;height:10" coordorigin="17577,-8" coordsize="0,10" path="m17577,-8r,9e" filled="f" strokeweight=".58pt">
                                    <v:path arrowok="t"/>
                                  </v:shap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Educator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(</w:t>
      </w:r>
      <w:r>
        <w:rPr>
          <w:rFonts w:ascii="Arial" w:eastAsia="Arial" w:hAnsi="Arial" w:cs="Arial"/>
          <w:sz w:val="16"/>
          <w:szCs w:val="16"/>
        </w:rPr>
        <w:t xml:space="preserve">Print)                             </w:t>
      </w:r>
      <w:r>
        <w:rPr>
          <w:rFonts w:ascii="Arial" w:eastAsia="Arial" w:hAnsi="Arial" w:cs="Arial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Educator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Signat</w:t>
      </w:r>
      <w:r>
        <w:rPr>
          <w:rFonts w:ascii="Arial" w:eastAsia="Arial" w:hAnsi="Arial" w:cs="Arial"/>
          <w:spacing w:val="1"/>
          <w:sz w:val="16"/>
          <w:szCs w:val="16"/>
        </w:rPr>
        <w:t>u</w:t>
      </w:r>
      <w:r>
        <w:rPr>
          <w:rFonts w:ascii="Arial" w:eastAsia="Arial" w:hAnsi="Arial" w:cs="Arial"/>
          <w:sz w:val="16"/>
          <w:szCs w:val="16"/>
        </w:rPr>
        <w:t>re</w:t>
      </w:r>
      <w:r>
        <w:rPr>
          <w:rFonts w:ascii="Arial" w:eastAsia="Arial" w:hAnsi="Arial" w:cs="Arial"/>
          <w:sz w:val="16"/>
          <w:szCs w:val="16"/>
        </w:rPr>
        <w:t xml:space="preserve">                             </w:t>
      </w:r>
      <w:r>
        <w:rPr>
          <w:rFonts w:ascii="Arial" w:eastAsia="Arial" w:hAnsi="Arial" w:cs="Arial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(Print)                              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Signature                                </w:t>
      </w:r>
      <w:r>
        <w:rPr>
          <w:rFonts w:ascii="Arial" w:eastAsia="Arial" w:hAnsi="Arial" w:cs="Arial"/>
          <w:spacing w:val="4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</w:t>
      </w:r>
      <w:r>
        <w:rPr>
          <w:rFonts w:ascii="Arial" w:eastAsia="Arial" w:hAnsi="Arial" w:cs="Arial"/>
          <w:spacing w:val="1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e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(Pri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 xml:space="preserve">t)                                    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Signat</w:t>
      </w:r>
      <w:r>
        <w:rPr>
          <w:rFonts w:ascii="Arial" w:eastAsia="Arial" w:hAnsi="Arial" w:cs="Arial"/>
          <w:spacing w:val="1"/>
          <w:sz w:val="16"/>
          <w:szCs w:val="16"/>
        </w:rPr>
        <w:t>u</w:t>
      </w:r>
      <w:r>
        <w:rPr>
          <w:rFonts w:ascii="Arial" w:eastAsia="Arial" w:hAnsi="Arial" w:cs="Arial"/>
          <w:sz w:val="16"/>
          <w:szCs w:val="16"/>
        </w:rPr>
        <w:t>re</w:t>
      </w:r>
    </w:p>
    <w:p w:rsidR="00E81194" w:rsidRDefault="00E81194">
      <w:pPr>
        <w:spacing w:before="1" w:line="100" w:lineRule="exact"/>
        <w:rPr>
          <w:sz w:val="10"/>
          <w:szCs w:val="10"/>
        </w:rPr>
      </w:pPr>
    </w:p>
    <w:p w:rsidR="00E81194" w:rsidRDefault="008E0541">
      <w:pPr>
        <w:tabs>
          <w:tab w:val="left" w:pos="17120"/>
        </w:tabs>
        <w:ind w:left="2352"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Date 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                                         </w:t>
      </w:r>
      <w:r>
        <w:rPr>
          <w:rFonts w:ascii="Arial" w:eastAsia="Arial" w:hAnsi="Arial" w:cs="Arial"/>
          <w:spacing w:val="-26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                        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                                         </w:t>
      </w:r>
      <w:r>
        <w:rPr>
          <w:rFonts w:ascii="Arial" w:eastAsia="Arial" w:hAnsi="Arial" w:cs="Arial"/>
          <w:spacing w:val="-27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                      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</w:p>
    <w:p w:rsidR="00E81194" w:rsidRDefault="008E0541">
      <w:pPr>
        <w:spacing w:before="11"/>
        <w:ind w:left="247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** As a sign</w:t>
      </w:r>
      <w:r>
        <w:rPr>
          <w:rFonts w:ascii="Arial" w:eastAsia="Arial" w:hAnsi="Arial" w:cs="Arial"/>
          <w:b/>
          <w:spacing w:val="-1"/>
        </w:rPr>
        <w:t>a</w:t>
      </w:r>
      <w:r>
        <w:rPr>
          <w:rFonts w:ascii="Arial" w:eastAsia="Arial" w:hAnsi="Arial" w:cs="Arial"/>
          <w:b/>
        </w:rPr>
        <w:t>to</w:t>
      </w:r>
      <w:r>
        <w:rPr>
          <w:rFonts w:ascii="Arial" w:eastAsia="Arial" w:hAnsi="Arial" w:cs="Arial"/>
          <w:b/>
          <w:spacing w:val="1"/>
        </w:rPr>
        <w:t>r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to this schedule I d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clare th</w:t>
      </w:r>
      <w:r>
        <w:rPr>
          <w:rFonts w:ascii="Arial" w:eastAsia="Arial" w:hAnsi="Arial" w:cs="Arial"/>
          <w:b/>
          <w:spacing w:val="-1"/>
        </w:rPr>
        <w:t>a</w:t>
      </w:r>
      <w:r>
        <w:rPr>
          <w:rFonts w:ascii="Arial" w:eastAsia="Arial" w:hAnsi="Arial" w:cs="Arial"/>
          <w:b/>
        </w:rPr>
        <w:t>t I ha</w:t>
      </w:r>
      <w:r>
        <w:rPr>
          <w:rFonts w:ascii="Arial" w:eastAsia="Arial" w:hAnsi="Arial" w:cs="Arial"/>
          <w:b/>
          <w:spacing w:val="-2"/>
        </w:rPr>
        <w:t>v</w:t>
      </w:r>
      <w:r>
        <w:rPr>
          <w:rFonts w:ascii="Arial" w:eastAsia="Arial" w:hAnsi="Arial" w:cs="Arial"/>
          <w:b/>
        </w:rPr>
        <w:t>e read and under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tood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 xml:space="preserve">the </w:t>
      </w:r>
      <w:proofErr w:type="gramStart"/>
      <w:r>
        <w:rPr>
          <w:rFonts w:ascii="Arial" w:eastAsia="Arial" w:hAnsi="Arial" w:cs="Arial"/>
          <w:b/>
        </w:rPr>
        <w:t>points</w:t>
      </w:r>
      <w:proofErr w:type="gramEnd"/>
      <w:r>
        <w:rPr>
          <w:rFonts w:ascii="Arial" w:eastAsia="Arial" w:hAnsi="Arial" w:cs="Arial"/>
          <w:b/>
        </w:rPr>
        <w:t xml:space="preserve"> a-e abo</w:t>
      </w:r>
      <w:r>
        <w:rPr>
          <w:rFonts w:ascii="Arial" w:eastAsia="Arial" w:hAnsi="Arial" w:cs="Arial"/>
          <w:b/>
          <w:spacing w:val="-2"/>
        </w:rPr>
        <w:t>v</w:t>
      </w:r>
      <w:r>
        <w:rPr>
          <w:rFonts w:ascii="Arial" w:eastAsia="Arial" w:hAnsi="Arial" w:cs="Arial"/>
          <w:b/>
        </w:rPr>
        <w:t>e.</w:t>
      </w:r>
    </w:p>
    <w:p w:rsidR="00E81194" w:rsidRDefault="008E0541">
      <w:pPr>
        <w:spacing w:before="4"/>
        <w:rPr>
          <w:rFonts w:ascii="Arial" w:eastAsia="Arial" w:hAnsi="Arial" w:cs="Arial"/>
          <w:sz w:val="44"/>
          <w:szCs w:val="44"/>
        </w:rPr>
      </w:pPr>
      <w:r>
        <w:br w:type="column"/>
      </w:r>
      <w:r>
        <w:rPr>
          <w:rFonts w:ascii="Arial" w:eastAsia="Arial" w:hAnsi="Arial" w:cs="Arial"/>
          <w:color w:val="A6A6A6"/>
          <w:sz w:val="44"/>
          <w:szCs w:val="44"/>
        </w:rPr>
        <w:lastRenderedPageBreak/>
        <w:t>SCHOOL STAMP</w:t>
      </w:r>
    </w:p>
    <w:sectPr w:rsidR="00E81194">
      <w:type w:val="continuous"/>
      <w:pgSz w:w="23820" w:h="16860" w:orient="landscape"/>
      <w:pgMar w:top="480" w:right="460" w:bottom="280" w:left="440" w:header="720" w:footer="720" w:gutter="0"/>
      <w:cols w:num="2" w:space="720" w:equalWidth="0">
        <w:col w:w="17137" w:space="1082"/>
        <w:col w:w="47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E10E4"/>
    <w:multiLevelType w:val="multilevel"/>
    <w:tmpl w:val="70F03AE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1194"/>
    <w:rsid w:val="008E0541"/>
    <w:rsid w:val="00E8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2013-11-20T15:04:00Z</dcterms:created>
  <dcterms:modified xsi:type="dcterms:W3CDTF">2013-11-20T15:04:00Z</dcterms:modified>
</cp:coreProperties>
</file>