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DE" w:rsidRDefault="00E008F0">
      <w:pPr>
        <w:spacing w:before="69" w:line="300" w:lineRule="exact"/>
        <w:ind w:left="9163"/>
        <w:rPr>
          <w:rFonts w:ascii="Arial" w:eastAsia="Arial" w:hAnsi="Arial" w:cs="Arial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left:0;text-align:left;margin-left:164.4pt;margin-top:18.8pt;width:640.75pt;height:58.3pt;z-index:-1177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240"/>
                    <w:gridCol w:w="5023"/>
                    <w:gridCol w:w="2251"/>
                    <w:gridCol w:w="2296"/>
                  </w:tblGrid>
                  <w:tr w:rsidR="005477DE">
                    <w:trPr>
                      <w:trHeight w:hRule="exact" w:val="313"/>
                    </w:trPr>
                    <w:tc>
                      <w:tcPr>
                        <w:tcW w:w="32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77DE" w:rsidRDefault="00E008F0">
                        <w:pPr>
                          <w:spacing w:before="73"/>
                          <w:ind w:left="46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DEPARTM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</w:rPr>
                          <w:t>NT OF EDUCATION</w:t>
                        </w:r>
                      </w:p>
                    </w:tc>
                    <w:tc>
                      <w:tcPr>
                        <w:tcW w:w="502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77DE" w:rsidRDefault="00E008F0">
                        <w:pPr>
                          <w:spacing w:before="62"/>
                          <w:ind w:left="25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01    </w:t>
                        </w:r>
                        <w:r>
                          <w:rPr>
                            <w:rFonts w:ascii="Arial" w:eastAsia="Arial" w:hAnsi="Arial" w:cs="Arial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 xml:space="preserve">Mt Fletcher      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  <w:w w:val="8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 xml:space="preserve">07   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 xml:space="preserve">Queenstown     </w:t>
                        </w:r>
                        <w:r>
                          <w:rPr>
                            <w:rFonts w:ascii="Arial" w:eastAsia="Arial" w:hAnsi="Arial" w:cs="Arial"/>
                          </w:rPr>
                          <w:t xml:space="preserve">13   </w:t>
                        </w:r>
                        <w:r>
                          <w:rPr>
                            <w:rFonts w:ascii="Arial" w:eastAsia="Arial" w:hAnsi="Arial" w:cs="Arial"/>
                            <w:spacing w:val="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>Ngcobo</w:t>
                        </w:r>
                        <w:proofErr w:type="spellEnd"/>
                      </w:p>
                    </w:tc>
                    <w:tc>
                      <w:tcPr>
                        <w:tcW w:w="22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77DE" w:rsidRDefault="00E008F0">
                        <w:pPr>
                          <w:spacing w:before="62"/>
                          <w:ind w:left="2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19   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>King Williams T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w w:val="82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>wn</w:t>
                        </w:r>
                      </w:p>
                    </w:tc>
                    <w:tc>
                      <w:tcPr>
                        <w:tcW w:w="2296" w:type="dxa"/>
                        <w:tcBorders>
                          <w:top w:val="nil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</w:tr>
                  <w:tr w:rsidR="005477DE">
                    <w:trPr>
                      <w:trHeight w:hRule="exact" w:val="274"/>
                    </w:trPr>
                    <w:tc>
                      <w:tcPr>
                        <w:tcW w:w="32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4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ISEBE LEZ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</w:rPr>
                          <w:t>MFUNDO</w:t>
                        </w:r>
                      </w:p>
                    </w:tc>
                    <w:tc>
                      <w:tcPr>
                        <w:tcW w:w="502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77DE" w:rsidRDefault="00E008F0">
                        <w:pPr>
                          <w:spacing w:before="32"/>
                          <w:ind w:left="25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02    </w:t>
                        </w:r>
                        <w:r>
                          <w:rPr>
                            <w:rFonts w:ascii="Arial" w:eastAsia="Arial" w:hAnsi="Arial" w:cs="Arial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>Mt 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w w:val="82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2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w w:val="82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 xml:space="preserve">e          </w:t>
                        </w:r>
                        <w:r>
                          <w:rPr>
                            <w:rFonts w:ascii="Arial" w:eastAsia="Arial" w:hAnsi="Arial" w:cs="Arial"/>
                            <w:spacing w:val="26"/>
                            <w:w w:val="8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 xml:space="preserve">08   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 xml:space="preserve">Lady Frere      </w:t>
                        </w:r>
                        <w:r>
                          <w:rPr>
                            <w:rFonts w:ascii="Arial" w:eastAsia="Arial" w:hAnsi="Arial" w:cs="Arial"/>
                            <w:spacing w:val="37"/>
                            <w:w w:val="8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 xml:space="preserve">14   </w:t>
                        </w:r>
                        <w:r>
                          <w:rPr>
                            <w:rFonts w:ascii="Arial" w:eastAsia="Arial" w:hAnsi="Arial" w:cs="Arial"/>
                            <w:spacing w:val="5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>Cofimvaba</w:t>
                        </w:r>
                      </w:p>
                    </w:tc>
                    <w:tc>
                      <w:tcPr>
                        <w:tcW w:w="22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77DE" w:rsidRDefault="00E008F0">
                        <w:pPr>
                          <w:spacing w:before="32"/>
                          <w:ind w:left="2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20   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>Graaf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2"/>
                          </w:rPr>
                          <w:t>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w w:val="82"/>
                          </w:rPr>
                          <w:t>-</w:t>
                        </w:r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>Reinet</w:t>
                        </w:r>
                      </w:p>
                    </w:tc>
                    <w:tc>
                      <w:tcPr>
                        <w:tcW w:w="2296" w:type="dxa"/>
                        <w:tcBorders>
                          <w:top w:val="nil"/>
                          <w:left w:val="nil"/>
                          <w:bottom w:val="nil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tabs>
                            <w:tab w:val="left" w:pos="1800"/>
                          </w:tabs>
                          <w:spacing w:line="260" w:lineRule="exact"/>
                          <w:ind w:left="108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Page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  <w:u w:val="single" w:color="000000"/>
                          </w:rPr>
                          <w:t xml:space="preserve">    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of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  <w:u w:val="single" w:color="000000"/>
                          </w:rPr>
                          <w:tab/>
                        </w:r>
                      </w:p>
                    </w:tc>
                  </w:tr>
                  <w:tr w:rsidR="005477DE">
                    <w:trPr>
                      <w:trHeight w:hRule="exact" w:val="568"/>
                    </w:trPr>
                    <w:tc>
                      <w:tcPr>
                        <w:tcW w:w="32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77DE" w:rsidRDefault="00E008F0">
                        <w:pPr>
                          <w:spacing w:line="180" w:lineRule="exact"/>
                          <w:ind w:left="40" w:right="-6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position w:val="1"/>
                          </w:rPr>
                          <w:t xml:space="preserve">DEPARTEMENT VAN </w:t>
                        </w:r>
                        <w:r>
                          <w:rPr>
                            <w:rFonts w:ascii="Arial" w:eastAsia="Arial" w:hAnsi="Arial" w:cs="Arial"/>
                            <w:position w:val="1"/>
                          </w:rPr>
                          <w:t>ONDERWYS</w:t>
                        </w:r>
                      </w:p>
                    </w:tc>
                    <w:tc>
                      <w:tcPr>
                        <w:tcW w:w="502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77DE" w:rsidRDefault="00E008F0">
                        <w:pPr>
                          <w:spacing w:before="49"/>
                          <w:ind w:left="25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03    </w:t>
                        </w:r>
                        <w:r>
                          <w:rPr>
                            <w:rFonts w:ascii="Arial" w:eastAsia="Arial" w:hAnsi="Arial" w:cs="Arial"/>
                            <w:spacing w:val="2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>Maluti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 xml:space="preserve">              </w:t>
                        </w:r>
                        <w:r>
                          <w:rPr>
                            <w:rFonts w:ascii="Arial" w:eastAsia="Arial" w:hAnsi="Arial" w:cs="Arial"/>
                            <w:spacing w:val="27"/>
                            <w:w w:val="8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 xml:space="preserve">09   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 xml:space="preserve">Cradock          </w:t>
                        </w:r>
                        <w:r>
                          <w:rPr>
                            <w:rFonts w:ascii="Arial" w:eastAsia="Arial" w:hAnsi="Arial" w:cs="Arial"/>
                            <w:spacing w:val="39"/>
                            <w:w w:val="8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 xml:space="preserve">15   </w:t>
                        </w:r>
                        <w:r>
                          <w:rPr>
                            <w:rFonts w:ascii="Arial" w:eastAsia="Arial" w:hAnsi="Arial" w:cs="Arial"/>
                            <w:spacing w:val="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>Dutywa</w:t>
                        </w:r>
                        <w:proofErr w:type="spellEnd"/>
                      </w:p>
                      <w:p w:rsidR="005477DE" w:rsidRDefault="00E008F0">
                        <w:pPr>
                          <w:spacing w:before="54"/>
                          <w:ind w:left="250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04    </w:t>
                        </w:r>
                        <w:r>
                          <w:rPr>
                            <w:rFonts w:ascii="Arial" w:eastAsia="Arial" w:hAnsi="Arial" w:cs="Arial"/>
                            <w:spacing w:val="2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w w:val="81"/>
                          </w:rPr>
                          <w:t>Lu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</w:rPr>
                          <w:t>sik</w:t>
                        </w:r>
                        <w:r>
                          <w:rPr>
                            <w:rFonts w:ascii="Arial" w:eastAsia="Arial" w:hAnsi="Arial" w:cs="Arial"/>
                            <w:w w:val="81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</w:rPr>
                          <w:t>s</w:t>
                        </w:r>
                        <w:r>
                          <w:rPr>
                            <w:rFonts w:ascii="Arial" w:eastAsia="Arial" w:hAnsi="Arial" w:cs="Arial"/>
                            <w:w w:val="81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w w:val="81"/>
                          </w:rPr>
                          <w:t>k</w:t>
                        </w:r>
                        <w:r>
                          <w:rPr>
                            <w:rFonts w:ascii="Arial" w:eastAsia="Arial" w:hAnsi="Arial" w:cs="Arial"/>
                            <w:w w:val="81"/>
                          </w:rPr>
                          <w:t>i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w w:val="81"/>
                          </w:rPr>
                          <w:t xml:space="preserve">          </w:t>
                        </w:r>
                        <w:r>
                          <w:rPr>
                            <w:rFonts w:ascii="Arial" w:eastAsia="Arial" w:hAnsi="Arial" w:cs="Arial"/>
                            <w:spacing w:val="3"/>
                            <w:w w:val="81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 xml:space="preserve">10   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>Mthata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 xml:space="preserve">             </w:t>
                        </w:r>
                        <w:r>
                          <w:rPr>
                            <w:rFonts w:ascii="Arial" w:eastAsia="Arial" w:hAnsi="Arial" w:cs="Arial"/>
                            <w:spacing w:val="12"/>
                            <w:w w:val="8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 xml:space="preserve">16   </w:t>
                        </w:r>
                        <w:r>
                          <w:rPr>
                            <w:rFonts w:ascii="Arial" w:eastAsia="Arial" w:hAnsi="Arial" w:cs="Arial"/>
                            <w:spacing w:val="5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>Butterworth</w:t>
                        </w:r>
                      </w:p>
                    </w:tc>
                    <w:tc>
                      <w:tcPr>
                        <w:tcW w:w="22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77DE" w:rsidRDefault="00E008F0">
                        <w:pPr>
                          <w:spacing w:before="49"/>
                          <w:ind w:left="2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21   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>Grahamstown</w:t>
                        </w:r>
                        <w:proofErr w:type="spellEnd"/>
                      </w:p>
                      <w:p w:rsidR="005477DE" w:rsidRDefault="00E008F0">
                        <w:pPr>
                          <w:spacing w:before="54"/>
                          <w:ind w:left="2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22   </w:t>
                        </w:r>
                        <w:r>
                          <w:rPr>
                            <w:rFonts w:ascii="Arial" w:eastAsia="Arial" w:hAnsi="Arial" w:cs="Arial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82"/>
                          </w:rPr>
                          <w:t>Port Elizabeth</w:t>
                        </w:r>
                      </w:p>
                    </w:tc>
                    <w:tc>
                      <w:tcPr>
                        <w:tcW w:w="2296" w:type="dxa"/>
                        <w:tcBorders>
                          <w:top w:val="nil"/>
                          <w:left w:val="nil"/>
                          <w:bottom w:val="single" w:sz="5" w:space="0" w:color="D9D9D9"/>
                          <w:right w:val="single" w:sz="5" w:space="0" w:color="000000"/>
                        </w:tcBorders>
                      </w:tcPr>
                      <w:p w:rsidR="005477DE" w:rsidRDefault="005477DE">
                        <w:pPr>
                          <w:spacing w:before="8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5477DE" w:rsidRDefault="00E008F0">
                        <w:pPr>
                          <w:ind w:left="428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</w:rPr>
                          <w:t>Grad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b/>
                          </w:rPr>
                          <w:t>: 1, 2, 3</w:t>
                        </w:r>
                      </w:p>
                    </w:tc>
                  </w:tr>
                </w:tbl>
                <w:p w:rsidR="005477DE" w:rsidRDefault="005477DE"/>
              </w:txbxContent>
            </v:textbox>
            <w10:wrap anchorx="page"/>
          </v:shape>
        </w:pict>
      </w:r>
      <w:r>
        <w:rPr>
          <w:rFonts w:ascii="Arial" w:eastAsia="Arial" w:hAnsi="Arial" w:cs="Arial"/>
          <w:w w:val="81"/>
          <w:position w:val="-3"/>
          <w:sz w:val="16"/>
          <w:szCs w:val="16"/>
        </w:rPr>
        <w:t>Districts</w:t>
      </w:r>
      <w:r>
        <w:rPr>
          <w:rFonts w:ascii="Arial" w:eastAsia="Arial" w:hAnsi="Arial" w:cs="Arial"/>
          <w:spacing w:val="1"/>
          <w:w w:val="81"/>
          <w:position w:val="-3"/>
          <w:sz w:val="16"/>
          <w:szCs w:val="16"/>
        </w:rPr>
        <w:t xml:space="preserve"> </w:t>
      </w:r>
      <w:r>
        <w:rPr>
          <w:rFonts w:ascii="Arial" w:eastAsia="Arial" w:hAnsi="Arial" w:cs="Arial"/>
          <w:w w:val="81"/>
          <w:position w:val="-3"/>
          <w:sz w:val="16"/>
          <w:szCs w:val="16"/>
        </w:rPr>
        <w:t>(Mark with</w:t>
      </w:r>
      <w:r>
        <w:rPr>
          <w:rFonts w:ascii="Arial" w:eastAsia="Arial" w:hAnsi="Arial" w:cs="Arial"/>
          <w:spacing w:val="2"/>
          <w:w w:val="81"/>
          <w:position w:val="-3"/>
          <w:sz w:val="16"/>
          <w:szCs w:val="16"/>
        </w:rPr>
        <w:t xml:space="preserve"> </w:t>
      </w:r>
      <w:r>
        <w:rPr>
          <w:rFonts w:ascii="Arial" w:eastAsia="Arial" w:hAnsi="Arial" w:cs="Arial"/>
          <w:w w:val="81"/>
          <w:position w:val="-3"/>
          <w:sz w:val="16"/>
          <w:szCs w:val="16"/>
        </w:rPr>
        <w:t>an X)</w:t>
      </w:r>
      <w:r>
        <w:rPr>
          <w:rFonts w:ascii="Arial" w:eastAsia="Arial" w:hAnsi="Arial" w:cs="Arial"/>
          <w:w w:val="81"/>
          <w:position w:val="-3"/>
          <w:sz w:val="16"/>
          <w:szCs w:val="16"/>
        </w:rPr>
        <w:t xml:space="preserve">                                                                                           </w:t>
      </w:r>
      <w:r>
        <w:rPr>
          <w:rFonts w:ascii="Arial" w:eastAsia="Arial" w:hAnsi="Arial" w:cs="Arial"/>
          <w:spacing w:val="30"/>
          <w:w w:val="81"/>
          <w:position w:val="-3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position w:val="5"/>
        </w:rPr>
        <w:t>Form No. EC10</w:t>
      </w:r>
      <w:r>
        <w:rPr>
          <w:rFonts w:ascii="Arial" w:eastAsia="Arial" w:hAnsi="Arial" w:cs="Arial"/>
          <w:b/>
          <w:spacing w:val="-1"/>
          <w:position w:val="5"/>
        </w:rPr>
        <w:t>8</w:t>
      </w:r>
      <w:r>
        <w:rPr>
          <w:rFonts w:ascii="Arial" w:eastAsia="Arial" w:hAnsi="Arial" w:cs="Arial"/>
          <w:b/>
          <w:position w:val="5"/>
        </w:rPr>
        <w:t>A</w:t>
      </w:r>
    </w:p>
    <w:p w:rsidR="005477DE" w:rsidRDefault="005477DE">
      <w:pPr>
        <w:spacing w:line="200" w:lineRule="exact"/>
      </w:pPr>
    </w:p>
    <w:p w:rsidR="005477DE" w:rsidRDefault="005477DE">
      <w:pPr>
        <w:spacing w:before="6" w:line="200" w:lineRule="exact"/>
      </w:pPr>
    </w:p>
    <w:p w:rsidR="005477DE" w:rsidRDefault="00E008F0">
      <w:pPr>
        <w:spacing w:before="39" w:line="180" w:lineRule="exact"/>
        <w:ind w:left="526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position w:val="-1"/>
          <w:sz w:val="16"/>
          <w:szCs w:val="16"/>
          <w:u w:val="single" w:color="000000"/>
        </w:rPr>
        <w:t>Pr</w:t>
      </w:r>
      <w:r>
        <w:rPr>
          <w:rFonts w:ascii="Arial" w:eastAsia="Arial" w:hAnsi="Arial" w:cs="Arial"/>
          <w:b/>
          <w:spacing w:val="1"/>
          <w:position w:val="-1"/>
          <w:sz w:val="16"/>
          <w:szCs w:val="16"/>
          <w:u w:val="single" w:color="000000"/>
        </w:rPr>
        <w:t>o</w:t>
      </w:r>
      <w:r>
        <w:rPr>
          <w:rFonts w:ascii="Arial" w:eastAsia="Arial" w:hAnsi="Arial" w:cs="Arial"/>
          <w:b/>
          <w:spacing w:val="-2"/>
          <w:position w:val="-1"/>
          <w:sz w:val="16"/>
          <w:szCs w:val="16"/>
          <w:u w:val="single" w:color="000000"/>
        </w:rPr>
        <w:t>v</w:t>
      </w:r>
      <w:r>
        <w:rPr>
          <w:rFonts w:ascii="Arial" w:eastAsia="Arial" w:hAnsi="Arial" w:cs="Arial"/>
          <w:b/>
          <w:spacing w:val="1"/>
          <w:position w:val="-1"/>
          <w:sz w:val="16"/>
          <w:szCs w:val="16"/>
          <w:u w:val="single" w:color="000000"/>
        </w:rPr>
        <w:t>i</w:t>
      </w:r>
      <w:r>
        <w:rPr>
          <w:rFonts w:ascii="Arial" w:eastAsia="Arial" w:hAnsi="Arial" w:cs="Arial"/>
          <w:b/>
          <w:position w:val="-1"/>
          <w:sz w:val="16"/>
          <w:szCs w:val="16"/>
          <w:u w:val="single" w:color="000000"/>
        </w:rPr>
        <w:t>nce</w:t>
      </w:r>
      <w:r>
        <w:rPr>
          <w:rFonts w:ascii="Arial" w:eastAsia="Arial" w:hAnsi="Arial" w:cs="Arial"/>
          <w:b/>
          <w:spacing w:val="-5"/>
          <w:position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position w:val="-1"/>
          <w:sz w:val="16"/>
          <w:szCs w:val="16"/>
          <w:u w:val="single" w:color="000000"/>
        </w:rPr>
        <w:t>of</w:t>
      </w:r>
      <w:r>
        <w:rPr>
          <w:rFonts w:ascii="Arial" w:eastAsia="Arial" w:hAnsi="Arial" w:cs="Arial"/>
          <w:b/>
          <w:spacing w:val="-1"/>
          <w:position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position w:val="-1"/>
          <w:sz w:val="16"/>
          <w:szCs w:val="16"/>
          <w:u w:val="single" w:color="000000"/>
        </w:rPr>
        <w:t>the</w:t>
      </w:r>
      <w:r>
        <w:rPr>
          <w:rFonts w:ascii="Arial" w:eastAsia="Arial" w:hAnsi="Arial" w:cs="Arial"/>
          <w:b/>
          <w:spacing w:val="-1"/>
          <w:position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position w:val="-1"/>
          <w:sz w:val="16"/>
          <w:szCs w:val="16"/>
          <w:u w:val="single" w:color="000000"/>
        </w:rPr>
        <w:t>Eastern</w:t>
      </w:r>
      <w:r>
        <w:rPr>
          <w:rFonts w:ascii="Arial" w:eastAsia="Arial" w:hAnsi="Arial" w:cs="Arial"/>
          <w:b/>
          <w:spacing w:val="-6"/>
          <w:position w:val="-1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b/>
          <w:spacing w:val="1"/>
          <w:position w:val="-1"/>
          <w:sz w:val="16"/>
          <w:szCs w:val="16"/>
          <w:u w:val="single" w:color="000000"/>
        </w:rPr>
        <w:t>C</w:t>
      </w:r>
      <w:r>
        <w:rPr>
          <w:rFonts w:ascii="Arial" w:eastAsia="Arial" w:hAnsi="Arial" w:cs="Arial"/>
          <w:b/>
          <w:position w:val="-1"/>
          <w:sz w:val="16"/>
          <w:szCs w:val="16"/>
          <w:u w:val="single" w:color="000000"/>
        </w:rPr>
        <w:t>ape</w:t>
      </w:r>
    </w:p>
    <w:p w:rsidR="005477DE" w:rsidRDefault="005477DE">
      <w:pPr>
        <w:spacing w:line="200" w:lineRule="exact"/>
      </w:pPr>
    </w:p>
    <w:p w:rsidR="005477DE" w:rsidRDefault="005477DE">
      <w:pPr>
        <w:spacing w:before="16" w:line="280" w:lineRule="exact"/>
        <w:rPr>
          <w:sz w:val="28"/>
          <w:szCs w:val="28"/>
        </w:rPr>
      </w:pPr>
    </w:p>
    <w:p w:rsidR="005477DE" w:rsidRDefault="00E008F0">
      <w:pPr>
        <w:spacing w:before="27"/>
        <w:ind w:left="158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position w:val="1"/>
          <w:sz w:val="24"/>
          <w:szCs w:val="24"/>
        </w:rPr>
        <w:t>Internal</w:t>
      </w:r>
      <w:r>
        <w:rPr>
          <w:rFonts w:ascii="Arial" w:eastAsia="Arial" w:hAnsi="Arial" w:cs="Arial"/>
          <w:b/>
          <w:spacing w:val="1"/>
          <w:position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1"/>
          <w:sz w:val="24"/>
          <w:szCs w:val="24"/>
        </w:rPr>
        <w:t>Progression</w:t>
      </w:r>
      <w:r>
        <w:rPr>
          <w:rFonts w:ascii="Arial" w:eastAsia="Arial" w:hAnsi="Arial" w:cs="Arial"/>
          <w:b/>
          <w:spacing w:val="1"/>
          <w:position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1"/>
          <w:sz w:val="24"/>
          <w:szCs w:val="24"/>
        </w:rPr>
        <w:t xml:space="preserve">Schedule:                  </w:t>
      </w:r>
      <w:r>
        <w:rPr>
          <w:rFonts w:ascii="Arial" w:eastAsia="Arial" w:hAnsi="Arial" w:cs="Arial"/>
          <w:b/>
          <w:spacing w:val="42"/>
          <w:position w:val="1"/>
          <w:sz w:val="24"/>
          <w:szCs w:val="24"/>
        </w:rPr>
        <w:t xml:space="preserve"> </w:t>
      </w:r>
      <w:r>
        <w:rPr>
          <w:rFonts w:ascii="Arial" w:eastAsia="Arial" w:hAnsi="Arial" w:cs="Arial"/>
        </w:rPr>
        <w:t xml:space="preserve">05    </w:t>
      </w:r>
      <w:r>
        <w:rPr>
          <w:rFonts w:ascii="Arial" w:eastAsia="Arial" w:hAnsi="Arial" w:cs="Arial"/>
          <w:spacing w:val="29"/>
        </w:rPr>
        <w:t xml:space="preserve"> </w:t>
      </w:r>
      <w:proofErr w:type="spellStart"/>
      <w:r>
        <w:rPr>
          <w:rFonts w:ascii="Arial" w:eastAsia="Arial" w:hAnsi="Arial" w:cs="Arial"/>
          <w:w w:val="82"/>
        </w:rPr>
        <w:t>Mbizana</w:t>
      </w:r>
      <w:proofErr w:type="spellEnd"/>
      <w:r>
        <w:rPr>
          <w:rFonts w:ascii="Arial" w:eastAsia="Arial" w:hAnsi="Arial" w:cs="Arial"/>
          <w:w w:val="82"/>
        </w:rPr>
        <w:t xml:space="preserve">          </w:t>
      </w:r>
      <w:r>
        <w:rPr>
          <w:rFonts w:ascii="Arial" w:eastAsia="Arial" w:hAnsi="Arial" w:cs="Arial"/>
          <w:spacing w:val="27"/>
          <w:w w:val="82"/>
        </w:rPr>
        <w:t xml:space="preserve"> </w:t>
      </w:r>
      <w:r>
        <w:rPr>
          <w:rFonts w:ascii="Arial" w:eastAsia="Arial" w:hAnsi="Arial" w:cs="Arial"/>
        </w:rPr>
        <w:t xml:space="preserve">11  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w w:val="82"/>
        </w:rPr>
        <w:t xml:space="preserve">Qumbu            </w:t>
      </w:r>
      <w:r>
        <w:rPr>
          <w:rFonts w:ascii="Arial" w:eastAsia="Arial" w:hAnsi="Arial" w:cs="Arial"/>
          <w:spacing w:val="20"/>
          <w:w w:val="82"/>
        </w:rPr>
        <w:t xml:space="preserve"> </w:t>
      </w:r>
      <w:r>
        <w:rPr>
          <w:rFonts w:ascii="Arial" w:eastAsia="Arial" w:hAnsi="Arial" w:cs="Arial"/>
        </w:rPr>
        <w:t xml:space="preserve">17  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w w:val="82"/>
        </w:rPr>
        <w:t xml:space="preserve">Fort </w:t>
      </w:r>
      <w:r>
        <w:rPr>
          <w:rFonts w:ascii="Arial" w:eastAsia="Arial" w:hAnsi="Arial" w:cs="Arial"/>
          <w:w w:val="82"/>
        </w:rPr>
        <w:t xml:space="preserve">Beaufort     </w:t>
      </w:r>
      <w:r>
        <w:rPr>
          <w:rFonts w:ascii="Arial" w:eastAsia="Arial" w:hAnsi="Arial" w:cs="Arial"/>
          <w:spacing w:val="22"/>
          <w:w w:val="82"/>
        </w:rPr>
        <w:t xml:space="preserve"> </w:t>
      </w:r>
      <w:r>
        <w:rPr>
          <w:rFonts w:ascii="Arial" w:eastAsia="Arial" w:hAnsi="Arial" w:cs="Arial"/>
        </w:rPr>
        <w:t xml:space="preserve">23   </w:t>
      </w:r>
      <w:r>
        <w:rPr>
          <w:rFonts w:ascii="Arial" w:eastAsia="Arial" w:hAnsi="Arial" w:cs="Arial"/>
          <w:spacing w:val="7"/>
        </w:rPr>
        <w:t xml:space="preserve"> </w:t>
      </w:r>
      <w:proofErr w:type="spellStart"/>
      <w:r>
        <w:rPr>
          <w:rFonts w:ascii="Arial" w:eastAsia="Arial" w:hAnsi="Arial" w:cs="Arial"/>
          <w:w w:val="82"/>
        </w:rPr>
        <w:t>Uitenhage</w:t>
      </w:r>
      <w:proofErr w:type="spellEnd"/>
    </w:p>
    <w:p w:rsidR="005477DE" w:rsidRDefault="00E008F0">
      <w:pPr>
        <w:spacing w:line="260" w:lineRule="exact"/>
        <w:ind w:left="2323"/>
        <w:rPr>
          <w:rFonts w:ascii="Arial" w:eastAsia="Arial" w:hAnsi="Arial" w:cs="Arial"/>
        </w:rPr>
      </w:pPr>
      <w:r>
        <w:pict>
          <v:group id="_x0000_s1034" style="position:absolute;left:0;text-align:left;margin-left:36.65pt;margin-top:13.95pt;width:768.7pt;height:102.3pt;z-index:-1178;mso-position-horizontal-relative:page;mso-position-vertical-relative:page" coordorigin="733,279" coordsize="15374,2046">
            <v:group id="_x0000_s1035" style="position:absolute;left:739;top:289;width:15362;height:0" coordorigin="739,289" coordsize="15362,0">
              <v:shape id="_x0000_s1061" style="position:absolute;left:739;top:289;width:15362;height:0" coordorigin="739,289" coordsize="15362,0" path="m739,289r15363,e" filled="f" strokeweight=".58pt">
                <v:path arrowok="t"/>
              </v:shape>
              <v:group id="_x0000_s1036" style="position:absolute;left:744;top:284;width:0;height:2034" coordorigin="744,284" coordsize="0,2034">
                <v:shape id="_x0000_s1060" style="position:absolute;left:744;top:284;width:0;height:2034" coordorigin="744,284" coordsize="0,2034" path="m744,284r,2034e" filled="f" strokeweight=".58pt">
                  <v:path arrowok="t"/>
                </v:shape>
                <v:group id="_x0000_s1037" style="position:absolute;left:739;top:2314;width:8062;height:0" coordorigin="739,2314" coordsize="8062,0">
                  <v:shape id="_x0000_s1059" style="position:absolute;left:739;top:2314;width:8062;height:0" coordorigin="739,2314" coordsize="8062,0" path="m739,2314r8062,e" filled="f" strokeweight=".58pt">
                    <v:path arrowok="t"/>
                  </v:shape>
                  <v:group id="_x0000_s1038" style="position:absolute;left:15601;top:1172;width:0;height:577" coordorigin="15601,1172" coordsize="0,577">
                    <v:shape id="_x0000_s1058" style="position:absolute;left:15601;top:1172;width:0;height:577" coordorigin="15601,1172" coordsize="0,577" path="m15601,1172r,578e" filled="f" strokeweight=".20464mm">
                      <v:path arrowok="t"/>
                    </v:shape>
                    <v:group id="_x0000_s1039" style="position:absolute;left:13801;top:1750;width:2290;height:558" coordorigin="13801,1750" coordsize="2290,558">
                      <v:shape id="_x0000_s1057" style="position:absolute;left:13801;top:1750;width:2290;height:558" coordorigin="13801,1750" coordsize="2290,558" path="m13801,2308r2290,l16091,1750r-2290,l13801,2308xe" fillcolor="#d9d9d9" stroked="f">
                        <v:path arrowok="t"/>
                      </v:shape>
                      <v:group id="_x0000_s1040" style="position:absolute;left:13909;top:2032;width:2078;height:276" coordorigin="13909,2032" coordsize="2078,276">
                        <v:shape id="_x0000_s1056" style="position:absolute;left:13909;top:2032;width:2078;height:276" coordorigin="13909,2032" coordsize="2078,276" path="m13909,2308r2079,l15988,2032r-2079,l13909,2308xe" fillcolor="#d9d9d9" stroked="f">
                          <v:path arrowok="t"/>
                        </v:shape>
                        <v:group id="_x0000_s1041" style="position:absolute;left:11644;top:2024;width:451;height:283" coordorigin="11644,2024" coordsize="451,283">
                          <v:shape id="_x0000_s1055" style="position:absolute;left:11644;top:2024;width:451;height:283" coordorigin="11644,2024" coordsize="451,283" path="m11644,2308r451,l12095,2024r-451,l11644,2308xe" fillcolor="silver" stroked="f">
                            <v:path arrowok="t"/>
                          </v:shape>
                          <v:group id="_x0000_s1042" style="position:absolute;left:11752;top:2078;width:235;height:229" coordorigin="11752,2078" coordsize="235,229">
                            <v:shape id="_x0000_s1054" style="position:absolute;left:11752;top:2078;width:235;height:229" coordorigin="11752,2078" coordsize="235,229" path="m11752,2308r235,l11987,2078r-235,l11752,2308xe" fillcolor="silver" stroked="f">
                              <v:path arrowok="t"/>
                            </v:shape>
                            <v:group id="_x0000_s1043" style="position:absolute;left:12095;top:2024;width:1706;height:283" coordorigin="12095,2024" coordsize="1706,283">
                              <v:shape id="_x0000_s1053" style="position:absolute;left:12095;top:2024;width:1706;height:283" coordorigin="12095,2024" coordsize="1706,283" path="m12095,2308r1706,l13801,2024r-1706,l12095,2308xe" fillcolor="silver" stroked="f">
                                <v:path arrowok="t"/>
                              </v:shape>
                              <v:group id="_x0000_s1044" style="position:absolute;left:12203;top:2078;width:1490;height:229" coordorigin="12203,2078" coordsize="1490,229">
                                <v:shape id="_x0000_s1052" style="position:absolute;left:12203;top:2078;width:1490;height:229" coordorigin="12203,2078" coordsize="1490,229" path="m12203,2308r1490,l13693,2078r-1490,l12203,2308xe" fillcolor="silver" stroked="f">
                                  <v:path arrowok="t"/>
                                </v:shape>
                                <v:group id="_x0000_s1045" style="position:absolute;left:8801;top:2314;width:1139;height:0" coordorigin="8801,2314" coordsize="1139,0">
                                  <v:shape id="_x0000_s1051" style="position:absolute;left:8801;top:2314;width:1139;height:0" coordorigin="8801,2314" coordsize="1139,0" path="m8801,2314r1139,e" filled="f" strokeweight=".58pt">
                                    <v:path arrowok="t"/>
                                  </v:shape>
                                  <v:group id="_x0000_s1046" style="position:absolute;left:9940;top:2314;width:6152;height:0" coordorigin="9940,2314" coordsize="6152,0">
                                    <v:shape id="_x0000_s1050" style="position:absolute;left:9940;top:2314;width:6152;height:0" coordorigin="9940,2314" coordsize="6152,0" path="m9940,2314r6152,e" filled="f" strokeweight=".58pt">
                                      <v:path arrowok="t"/>
                                    </v:shape>
                                    <v:group id="_x0000_s1047" style="position:absolute;left:16097;top:284;width:0;height:2034" coordorigin="16097,284" coordsize="0,2034">
                                      <v:shape id="_x0000_s1049" style="position:absolute;left:16097;top:284;width:0;height:2034" coordorigin="16097,284" coordsize="0,2034" path="m16097,284r,2034e" filled="f" strokeweight=".58pt">
                                        <v:path arrowok="t"/>
                                      </v:shape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s1048" type="#_x0000_t75" style="position:absolute;left:1550;top:319;width:878;height:692">
                                        <v:imagedata r:id="rId6" o:title="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>
        <w:rPr>
          <w:rFonts w:ascii="Arial" w:eastAsia="Arial" w:hAnsi="Arial" w:cs="Arial"/>
          <w:b/>
          <w:sz w:val="24"/>
          <w:szCs w:val="24"/>
        </w:rPr>
        <w:t>Foundation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Phase                             </w:t>
      </w:r>
      <w:r>
        <w:rPr>
          <w:rFonts w:ascii="Arial" w:eastAsia="Arial" w:hAnsi="Arial" w:cs="Arial"/>
          <w:b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2"/>
        </w:rPr>
        <w:t xml:space="preserve">06    </w:t>
      </w:r>
      <w:r>
        <w:rPr>
          <w:rFonts w:ascii="Arial" w:eastAsia="Arial" w:hAnsi="Arial" w:cs="Arial"/>
          <w:spacing w:val="29"/>
          <w:position w:val="-2"/>
        </w:rPr>
        <w:t xml:space="preserve"> </w:t>
      </w:r>
      <w:proofErr w:type="spellStart"/>
      <w:r>
        <w:rPr>
          <w:rFonts w:ascii="Arial" w:eastAsia="Arial" w:hAnsi="Arial" w:cs="Arial"/>
          <w:w w:val="82"/>
          <w:position w:val="-2"/>
        </w:rPr>
        <w:t>Ste</w:t>
      </w:r>
      <w:r>
        <w:rPr>
          <w:rFonts w:ascii="Arial" w:eastAsia="Arial" w:hAnsi="Arial" w:cs="Arial"/>
          <w:spacing w:val="1"/>
          <w:w w:val="82"/>
          <w:position w:val="-2"/>
        </w:rPr>
        <w:t>r</w:t>
      </w:r>
      <w:r>
        <w:rPr>
          <w:rFonts w:ascii="Arial" w:eastAsia="Arial" w:hAnsi="Arial" w:cs="Arial"/>
          <w:w w:val="82"/>
          <w:position w:val="-2"/>
        </w:rPr>
        <w:t>kspruit</w:t>
      </w:r>
      <w:proofErr w:type="spellEnd"/>
      <w:r>
        <w:rPr>
          <w:rFonts w:ascii="Arial" w:eastAsia="Arial" w:hAnsi="Arial" w:cs="Arial"/>
          <w:w w:val="82"/>
          <w:position w:val="-2"/>
        </w:rPr>
        <w:t xml:space="preserve">      </w:t>
      </w:r>
      <w:r>
        <w:rPr>
          <w:rFonts w:ascii="Arial" w:eastAsia="Arial" w:hAnsi="Arial" w:cs="Arial"/>
          <w:spacing w:val="44"/>
          <w:w w:val="82"/>
          <w:position w:val="-2"/>
        </w:rPr>
        <w:t xml:space="preserve"> </w:t>
      </w:r>
      <w:r>
        <w:rPr>
          <w:rFonts w:ascii="Arial" w:eastAsia="Arial" w:hAnsi="Arial" w:cs="Arial"/>
          <w:position w:val="-2"/>
        </w:rPr>
        <w:t xml:space="preserve">12   </w:t>
      </w:r>
      <w:r>
        <w:rPr>
          <w:rFonts w:ascii="Arial" w:eastAsia="Arial" w:hAnsi="Arial" w:cs="Arial"/>
          <w:spacing w:val="7"/>
          <w:position w:val="-2"/>
        </w:rPr>
        <w:t xml:space="preserve"> </w:t>
      </w:r>
      <w:r>
        <w:rPr>
          <w:rFonts w:ascii="Arial" w:eastAsia="Arial" w:hAnsi="Arial" w:cs="Arial"/>
          <w:w w:val="82"/>
          <w:position w:val="-2"/>
        </w:rPr>
        <w:t xml:space="preserve">Libode             </w:t>
      </w:r>
      <w:r>
        <w:rPr>
          <w:rFonts w:ascii="Arial" w:eastAsia="Arial" w:hAnsi="Arial" w:cs="Arial"/>
          <w:spacing w:val="22"/>
          <w:w w:val="82"/>
          <w:position w:val="-2"/>
        </w:rPr>
        <w:t xml:space="preserve"> </w:t>
      </w:r>
      <w:r>
        <w:rPr>
          <w:rFonts w:ascii="Arial" w:eastAsia="Arial" w:hAnsi="Arial" w:cs="Arial"/>
          <w:position w:val="-2"/>
        </w:rPr>
        <w:t xml:space="preserve">18   </w:t>
      </w:r>
      <w:r>
        <w:rPr>
          <w:rFonts w:ascii="Arial" w:eastAsia="Arial" w:hAnsi="Arial" w:cs="Arial"/>
          <w:spacing w:val="5"/>
          <w:position w:val="-2"/>
        </w:rPr>
        <w:t xml:space="preserve"> </w:t>
      </w:r>
      <w:r>
        <w:rPr>
          <w:rFonts w:ascii="Arial" w:eastAsia="Arial" w:hAnsi="Arial" w:cs="Arial"/>
          <w:w w:val="82"/>
          <w:position w:val="-2"/>
        </w:rPr>
        <w:t>East London</w:t>
      </w:r>
    </w:p>
    <w:p w:rsidR="005477DE" w:rsidRDefault="005477DE">
      <w:pPr>
        <w:spacing w:before="2" w:line="180" w:lineRule="exact"/>
        <w:rPr>
          <w:sz w:val="18"/>
          <w:szCs w:val="18"/>
        </w:rPr>
        <w:sectPr w:rsidR="005477DE">
          <w:type w:val="continuous"/>
          <w:pgSz w:w="16840" w:h="23820"/>
          <w:pgMar w:top="220" w:right="540" w:bottom="280" w:left="340" w:header="720" w:footer="720" w:gutter="0"/>
          <w:cols w:space="720"/>
        </w:sectPr>
      </w:pPr>
    </w:p>
    <w:p w:rsidR="005477DE" w:rsidRDefault="00E008F0">
      <w:pPr>
        <w:spacing w:before="34"/>
        <w:ind w:left="483" w:right="-50"/>
        <w:rPr>
          <w:rFonts w:ascii="Arial" w:eastAsia="Arial" w:hAnsi="Arial" w:cs="Arial"/>
        </w:rPr>
      </w:pPr>
      <w:r>
        <w:lastRenderedPageBreak/>
        <w:pict>
          <v:shape id="_x0000_s1033" type="#_x0000_t202" style="position:absolute;left:0;text-align:left;margin-left:34.95pt;margin-top:24.3pt;width:773.95pt;height:61.05pt;z-index:-117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60"/>
                    <w:gridCol w:w="425"/>
                    <w:gridCol w:w="425"/>
                    <w:gridCol w:w="426"/>
                    <w:gridCol w:w="426"/>
                    <w:gridCol w:w="425"/>
                    <w:gridCol w:w="426"/>
                    <w:gridCol w:w="425"/>
                    <w:gridCol w:w="425"/>
                    <w:gridCol w:w="426"/>
                    <w:gridCol w:w="1276"/>
                    <w:gridCol w:w="851"/>
                    <w:gridCol w:w="2693"/>
                    <w:gridCol w:w="1418"/>
                    <w:gridCol w:w="850"/>
                    <w:gridCol w:w="2977"/>
                  </w:tblGrid>
                  <w:tr w:rsidR="005477DE">
                    <w:trPr>
                      <w:trHeight w:hRule="exact" w:val="240"/>
                    </w:trPr>
                    <w:tc>
                      <w:tcPr>
                        <w:tcW w:w="5388" w:type="dxa"/>
                        <w:gridSpan w:val="10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9D9D9"/>
                      </w:tcPr>
                      <w:p w:rsidR="005477DE" w:rsidRDefault="005477DE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21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Rating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>Co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</w:rPr>
                          <w:t>e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294" w:right="297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%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35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</w:rPr>
                          <w:t>scription of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>Compet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</w:rPr>
                          <w:t>nce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48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Rating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>Co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</w:rPr>
                          <w:t>e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294" w:right="296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%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276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</w:rPr>
                          <w:t>scription of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>Compet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</w:rPr>
                          <w:t>nce</w:t>
                        </w:r>
                      </w:p>
                    </w:tc>
                  </w:tr>
                  <w:tr w:rsidR="005477DE">
                    <w:trPr>
                      <w:trHeight w:hRule="exact" w:val="240"/>
                    </w:trPr>
                    <w:tc>
                      <w:tcPr>
                        <w:tcW w:w="1560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>
                        <w:pPr>
                          <w:spacing w:before="6" w:line="10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5477DE" w:rsidRDefault="00E008F0">
                        <w:pPr>
                          <w:ind w:left="108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EMIS Number</w:t>
                        </w:r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6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6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6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6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nil"/>
                        </w:tcBorders>
                      </w:tcPr>
                      <w:p w:rsidR="005477DE" w:rsidRDefault="005477DE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540" w:right="543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7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80-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1</w:t>
                        </w:r>
                        <w:r>
                          <w:rPr>
                            <w:rFonts w:ascii="Arial" w:eastAsia="Arial" w:hAnsi="Arial" w:cs="Arial"/>
                          </w:rPr>
                          <w:t>00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Outsta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</w:rPr>
                          <w:t>ding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</w:rPr>
                          <w:t>Achieve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</w:rPr>
                          <w:t>ent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611" w:right="614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3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6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40-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4</w:t>
                        </w:r>
                        <w:r>
                          <w:rPr>
                            <w:rFonts w:ascii="Arial" w:eastAsia="Arial" w:hAnsi="Arial" w:cs="Arial"/>
                          </w:rPr>
                          <w:t>9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Mod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</w:rPr>
                          <w:t>rate Achievement</w:t>
                        </w:r>
                      </w:p>
                    </w:tc>
                  </w:tr>
                  <w:tr w:rsidR="005477DE">
                    <w:trPr>
                      <w:trHeight w:hRule="exact" w:val="240"/>
                    </w:trPr>
                    <w:tc>
                      <w:tcPr>
                        <w:tcW w:w="1560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5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5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6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6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5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6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5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5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6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</w:tcPr>
                      <w:p w:rsidR="005477DE" w:rsidRDefault="005477DE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540" w:right="543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6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70-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7</w:t>
                        </w:r>
                        <w:r>
                          <w:rPr>
                            <w:rFonts w:ascii="Arial" w:eastAsia="Arial" w:hAnsi="Arial" w:cs="Arial"/>
                          </w:rPr>
                          <w:t>9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8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Meritor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i</w:t>
                        </w:r>
                        <w:r>
                          <w:rPr>
                            <w:rFonts w:ascii="Arial" w:eastAsia="Arial" w:hAnsi="Arial" w:cs="Arial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</w:rPr>
                          <w:t>s Achieve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</w:rPr>
                          <w:t>ent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611" w:right="614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2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6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30-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3</w:t>
                        </w:r>
                        <w:r>
                          <w:rPr>
                            <w:rFonts w:ascii="Arial" w:eastAsia="Arial" w:hAnsi="Arial" w:cs="Arial"/>
                          </w:rPr>
                          <w:t>9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Elementary 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</w:rPr>
                          <w:t>hieve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</w:rPr>
                          <w:t>ent</w:t>
                        </w:r>
                      </w:p>
                    </w:tc>
                  </w:tr>
                  <w:tr w:rsidR="005477DE">
                    <w:trPr>
                      <w:trHeight w:hRule="exact" w:val="240"/>
                    </w:trPr>
                    <w:tc>
                      <w:tcPr>
                        <w:tcW w:w="1560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>
                        <w:pPr>
                          <w:spacing w:before="7" w:line="10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5477DE" w:rsidRDefault="00E008F0">
                        <w:pPr>
                          <w:ind w:left="108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</w:rPr>
                          <w:t>Year Ending</w:t>
                        </w:r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before="94"/>
                          <w:ind w:left="107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before="94"/>
                          <w:ind w:left="107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426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6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2126" w:type="dxa"/>
                        <w:gridSpan w:val="5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nil"/>
                        </w:tcBorders>
                        <w:shd w:val="clear" w:color="auto" w:fill="D9D9D9"/>
                      </w:tcPr>
                      <w:p w:rsidR="005477DE" w:rsidRDefault="005477DE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540" w:right="543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5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60-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6</w:t>
                        </w:r>
                        <w:r>
                          <w:rPr>
                            <w:rFonts w:ascii="Arial" w:eastAsia="Arial" w:hAnsi="Arial" w:cs="Arial"/>
                          </w:rPr>
                          <w:t>9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Substantial 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</w:rPr>
                          <w:t>hieve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</w:rPr>
                          <w:t>ent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612" w:right="613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1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0-29</w:t>
                        </w:r>
                      </w:p>
                    </w:tc>
                    <w:tc>
                      <w:tcPr>
                        <w:tcW w:w="297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Not Achiev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</w:rPr>
                          <w:t>d</w:t>
                        </w:r>
                      </w:p>
                    </w:tc>
                  </w:tr>
                  <w:tr w:rsidR="005477DE">
                    <w:trPr>
                      <w:trHeight w:hRule="exact" w:val="240"/>
                    </w:trPr>
                    <w:tc>
                      <w:tcPr>
                        <w:tcW w:w="1560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5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5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6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426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5477DE"/>
                    </w:tc>
                    <w:tc>
                      <w:tcPr>
                        <w:tcW w:w="2126" w:type="dxa"/>
                        <w:gridSpan w:val="5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nil"/>
                        </w:tcBorders>
                        <w:shd w:val="clear" w:color="auto" w:fill="D9D9D9"/>
                      </w:tcPr>
                      <w:p w:rsidR="005477DE" w:rsidRDefault="005477DE"/>
                    </w:tc>
                    <w:tc>
                      <w:tcPr>
                        <w:tcW w:w="127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540" w:right="543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4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>50-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5</w:t>
                        </w:r>
                        <w:r>
                          <w:rPr>
                            <w:rFonts w:ascii="Arial" w:eastAsia="Arial" w:hAnsi="Arial" w:cs="Arial"/>
                          </w:rPr>
                          <w:t>9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5477DE" w:rsidRDefault="00E008F0">
                        <w:pPr>
                          <w:spacing w:line="220" w:lineRule="exact"/>
                          <w:ind w:left="107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</w:rPr>
                          <w:t xml:space="preserve">Adequate 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</w:rPr>
                          <w:t>hievement</w:t>
                        </w:r>
                      </w:p>
                    </w:tc>
                    <w:tc>
                      <w:tcPr>
                        <w:tcW w:w="141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9D9D9"/>
                      </w:tcPr>
                      <w:p w:rsidR="005477DE" w:rsidRDefault="005477DE"/>
                    </w:tc>
                    <w:tc>
                      <w:tcPr>
                        <w:tcW w:w="3827" w:type="dxa"/>
                        <w:gridSpan w:val="2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shd w:val="clear" w:color="auto" w:fill="D9D9D9"/>
                      </w:tcPr>
                      <w:p w:rsidR="005477DE" w:rsidRDefault="005477DE"/>
                    </w:tc>
                  </w:tr>
                </w:tbl>
                <w:p w:rsidR="005477DE" w:rsidRDefault="005477DE"/>
              </w:txbxContent>
            </v:textbox>
            <w10:wrap anchorx="page"/>
          </v:shape>
        </w:pict>
      </w:r>
      <w:r>
        <w:rPr>
          <w:rFonts w:ascii="Arial" w:eastAsia="Arial" w:hAnsi="Arial" w:cs="Arial"/>
        </w:rPr>
        <w:t>Name of Sc</w:t>
      </w:r>
      <w:r>
        <w:rPr>
          <w:rFonts w:ascii="Arial" w:eastAsia="Arial" w:hAnsi="Arial" w:cs="Arial"/>
          <w:spacing w:val="-1"/>
        </w:rPr>
        <w:t>h</w:t>
      </w:r>
      <w:r>
        <w:rPr>
          <w:rFonts w:ascii="Arial" w:eastAsia="Arial" w:hAnsi="Arial" w:cs="Arial"/>
        </w:rPr>
        <w:t>ool</w:t>
      </w:r>
    </w:p>
    <w:p w:rsidR="005477DE" w:rsidRDefault="00E008F0">
      <w:pPr>
        <w:spacing w:before="10" w:line="160" w:lineRule="exact"/>
        <w:rPr>
          <w:sz w:val="16"/>
          <w:szCs w:val="16"/>
        </w:rPr>
      </w:pPr>
      <w:r>
        <w:br w:type="column"/>
      </w:r>
    </w:p>
    <w:p w:rsidR="005477DE" w:rsidRDefault="005477DE">
      <w:pPr>
        <w:spacing w:line="200" w:lineRule="exact"/>
      </w:pPr>
    </w:p>
    <w:p w:rsidR="005477DE" w:rsidRDefault="00E008F0">
      <w:pPr>
        <w:rPr>
          <w:sz w:val="2"/>
          <w:szCs w:val="2"/>
        </w:rPr>
      </w:pPr>
      <w:r>
        <w:pict>
          <v:shape id="_x0000_i1025" type="#_x0000_t75" style="width:525pt;height:1.2pt">
            <v:imagedata r:id="rId7" o:title=""/>
          </v:shape>
        </w:pict>
      </w:r>
    </w:p>
    <w:p w:rsidR="005477DE" w:rsidRDefault="005477DE">
      <w:pPr>
        <w:spacing w:before="1" w:line="120" w:lineRule="exact"/>
        <w:rPr>
          <w:sz w:val="13"/>
          <w:szCs w:val="13"/>
        </w:rPr>
      </w:pPr>
    </w:p>
    <w:p w:rsidR="005477DE" w:rsidRDefault="005477DE">
      <w:pPr>
        <w:spacing w:line="200" w:lineRule="exact"/>
      </w:pPr>
    </w:p>
    <w:p w:rsidR="005477DE" w:rsidRDefault="005477DE">
      <w:pPr>
        <w:spacing w:line="200" w:lineRule="exact"/>
      </w:pPr>
    </w:p>
    <w:p w:rsidR="005477DE" w:rsidRDefault="005477DE">
      <w:pPr>
        <w:spacing w:line="200" w:lineRule="exact"/>
      </w:pPr>
    </w:p>
    <w:p w:rsidR="005477DE" w:rsidRDefault="005477DE">
      <w:pPr>
        <w:spacing w:line="200" w:lineRule="exact"/>
      </w:pPr>
    </w:p>
    <w:p w:rsidR="005477DE" w:rsidRDefault="005477DE">
      <w:pPr>
        <w:spacing w:line="200" w:lineRule="exact"/>
      </w:pPr>
    </w:p>
    <w:p w:rsidR="005477DE" w:rsidRDefault="005477DE">
      <w:pPr>
        <w:spacing w:line="200" w:lineRule="exact"/>
      </w:pPr>
    </w:p>
    <w:p w:rsidR="005477DE" w:rsidRDefault="005477DE">
      <w:pPr>
        <w:spacing w:line="200" w:lineRule="exact"/>
      </w:pPr>
    </w:p>
    <w:p w:rsidR="005477DE" w:rsidRDefault="00E008F0">
      <w:pPr>
        <w:spacing w:line="220" w:lineRule="exact"/>
        <w:ind w:left="5653"/>
        <w:rPr>
          <w:rFonts w:ascii="Arial" w:eastAsia="Arial" w:hAnsi="Arial" w:cs="Arial"/>
        </w:rPr>
        <w:sectPr w:rsidR="005477DE">
          <w:type w:val="continuous"/>
          <w:pgSz w:w="16840" w:h="23820"/>
          <w:pgMar w:top="220" w:right="540" w:bottom="280" w:left="340" w:header="720" w:footer="720" w:gutter="0"/>
          <w:cols w:num="2" w:space="720" w:equalWidth="0">
            <w:col w:w="1906" w:space="438"/>
            <w:col w:w="13616"/>
          </w:cols>
        </w:sectPr>
      </w:pPr>
      <w:r>
        <w:rPr>
          <w:rFonts w:ascii="Arial" w:eastAsia="Arial" w:hAnsi="Arial" w:cs="Arial"/>
          <w:position w:val="-1"/>
        </w:rPr>
        <w:t xml:space="preserve">Population </w:t>
      </w:r>
      <w:r>
        <w:rPr>
          <w:rFonts w:ascii="Arial" w:eastAsia="Arial" w:hAnsi="Arial" w:cs="Arial"/>
          <w:spacing w:val="-1"/>
          <w:position w:val="-1"/>
        </w:rPr>
        <w:t>Gr</w:t>
      </w:r>
      <w:r>
        <w:rPr>
          <w:rFonts w:ascii="Arial" w:eastAsia="Arial" w:hAnsi="Arial" w:cs="Arial"/>
          <w:position w:val="-1"/>
        </w:rPr>
        <w:t>oup: A=</w:t>
      </w:r>
      <w:proofErr w:type="gramStart"/>
      <w:r>
        <w:rPr>
          <w:rFonts w:ascii="Arial" w:eastAsia="Arial" w:hAnsi="Arial" w:cs="Arial"/>
          <w:position w:val="-1"/>
        </w:rPr>
        <w:t>As</w:t>
      </w:r>
      <w:r>
        <w:rPr>
          <w:rFonts w:ascii="Arial" w:eastAsia="Arial" w:hAnsi="Arial" w:cs="Arial"/>
          <w:spacing w:val="-1"/>
          <w:position w:val="-1"/>
        </w:rPr>
        <w:t>i</w:t>
      </w:r>
      <w:r>
        <w:rPr>
          <w:rFonts w:ascii="Arial" w:eastAsia="Arial" w:hAnsi="Arial" w:cs="Arial"/>
          <w:position w:val="-1"/>
        </w:rPr>
        <w:t>an</w:t>
      </w:r>
      <w:r>
        <w:rPr>
          <w:rFonts w:ascii="Arial" w:eastAsia="Arial" w:hAnsi="Arial" w:cs="Arial"/>
          <w:spacing w:val="-1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:</w:t>
      </w:r>
      <w:proofErr w:type="gramEnd"/>
      <w:r>
        <w:rPr>
          <w:rFonts w:ascii="Arial" w:eastAsia="Arial" w:hAnsi="Arial" w:cs="Arial"/>
          <w:position w:val="-1"/>
        </w:rPr>
        <w:t xml:space="preserve"> B=Black : C=</w:t>
      </w:r>
      <w:proofErr w:type="spellStart"/>
      <w:r>
        <w:rPr>
          <w:rFonts w:ascii="Arial" w:eastAsia="Arial" w:hAnsi="Arial" w:cs="Arial"/>
          <w:position w:val="-1"/>
        </w:rPr>
        <w:t>Colo</w:t>
      </w:r>
      <w:r>
        <w:rPr>
          <w:rFonts w:ascii="Arial" w:eastAsia="Arial" w:hAnsi="Arial" w:cs="Arial"/>
          <w:spacing w:val="-1"/>
          <w:position w:val="-1"/>
        </w:rPr>
        <w:t>u</w:t>
      </w:r>
      <w:r>
        <w:rPr>
          <w:rFonts w:ascii="Arial" w:eastAsia="Arial" w:hAnsi="Arial" w:cs="Arial"/>
          <w:position w:val="-1"/>
        </w:rPr>
        <w:t>red</w:t>
      </w:r>
      <w:proofErr w:type="spellEnd"/>
      <w:r>
        <w:rPr>
          <w:rFonts w:ascii="Arial" w:eastAsia="Arial" w:hAnsi="Arial" w:cs="Arial"/>
          <w:position w:val="-1"/>
        </w:rPr>
        <w:t xml:space="preserve"> : I=Indi</w:t>
      </w:r>
      <w:r>
        <w:rPr>
          <w:rFonts w:ascii="Arial" w:eastAsia="Arial" w:hAnsi="Arial" w:cs="Arial"/>
          <w:spacing w:val="-1"/>
          <w:position w:val="-1"/>
        </w:rPr>
        <w:t>a</w:t>
      </w:r>
      <w:r>
        <w:rPr>
          <w:rFonts w:ascii="Arial" w:eastAsia="Arial" w:hAnsi="Arial" w:cs="Arial"/>
          <w:position w:val="-1"/>
        </w:rPr>
        <w:t>n : W=White</w:t>
      </w:r>
    </w:p>
    <w:p w:rsidR="005477DE" w:rsidRDefault="005477DE">
      <w:pPr>
        <w:spacing w:before="3" w:line="80" w:lineRule="exact"/>
        <w:rPr>
          <w:sz w:val="8"/>
          <w:szCs w:val="8"/>
        </w:rPr>
      </w:pPr>
    </w:p>
    <w:tbl>
      <w:tblPr>
        <w:tblW w:w="0" w:type="auto"/>
        <w:tblInd w:w="2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7"/>
        <w:gridCol w:w="426"/>
        <w:gridCol w:w="425"/>
        <w:gridCol w:w="3709"/>
        <w:gridCol w:w="426"/>
        <w:gridCol w:w="487"/>
        <w:gridCol w:w="503"/>
        <w:gridCol w:w="441"/>
        <w:gridCol w:w="526"/>
        <w:gridCol w:w="732"/>
        <w:gridCol w:w="3968"/>
      </w:tblGrid>
      <w:tr w:rsidR="005477DE">
        <w:trPr>
          <w:trHeight w:hRule="exact" w:val="296"/>
        </w:trPr>
        <w:tc>
          <w:tcPr>
            <w:tcW w:w="8843" w:type="dxa"/>
            <w:gridSpan w:val="5"/>
            <w:tcBorders>
              <w:top w:val="single" w:sz="9" w:space="0" w:color="E4E4E4"/>
              <w:left w:val="single" w:sz="31" w:space="0" w:color="E4E4E4"/>
              <w:bottom w:val="single" w:sz="5" w:space="0" w:color="000000"/>
              <w:right w:val="single" w:sz="31" w:space="0" w:color="E4E4E4"/>
            </w:tcBorders>
            <w:shd w:val="clear" w:color="auto" w:fill="E4E4E4"/>
          </w:tcPr>
          <w:p w:rsidR="005477DE" w:rsidRDefault="005477DE"/>
        </w:tc>
        <w:tc>
          <w:tcPr>
            <w:tcW w:w="1957" w:type="dxa"/>
            <w:gridSpan w:val="4"/>
            <w:tcBorders>
              <w:top w:val="single" w:sz="13" w:space="0" w:color="000000"/>
              <w:left w:val="single" w:sz="31" w:space="0" w:color="E4E4E4"/>
              <w:bottom w:val="single" w:sz="5" w:space="0" w:color="000000"/>
              <w:right w:val="single" w:sz="31" w:space="0" w:color="E4E4E4"/>
            </w:tcBorders>
          </w:tcPr>
          <w:p w:rsidR="005477DE" w:rsidRDefault="00E008F0">
            <w:pPr>
              <w:spacing w:before="20"/>
              <w:ind w:left="53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Subjects</w:t>
            </w:r>
          </w:p>
        </w:tc>
        <w:tc>
          <w:tcPr>
            <w:tcW w:w="4700" w:type="dxa"/>
            <w:gridSpan w:val="2"/>
            <w:tcBorders>
              <w:top w:val="single" w:sz="9" w:space="0" w:color="E4E4E4"/>
              <w:left w:val="single" w:sz="31" w:space="0" w:color="E4E4E4"/>
              <w:bottom w:val="single" w:sz="5" w:space="0" w:color="000000"/>
              <w:right w:val="single" w:sz="31" w:space="0" w:color="E4E4E4"/>
            </w:tcBorders>
            <w:shd w:val="clear" w:color="auto" w:fill="E4E4E4"/>
          </w:tcPr>
          <w:p w:rsidR="005477DE" w:rsidRDefault="005477DE"/>
        </w:tc>
      </w:tr>
      <w:tr w:rsidR="005477DE">
        <w:trPr>
          <w:trHeight w:hRule="exact" w:val="1428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>
            <w:pPr>
              <w:spacing w:line="200" w:lineRule="exact"/>
            </w:pPr>
          </w:p>
          <w:p w:rsidR="005477DE" w:rsidRDefault="005477DE">
            <w:pPr>
              <w:spacing w:before="17" w:line="260" w:lineRule="exact"/>
              <w:rPr>
                <w:sz w:val="26"/>
                <w:szCs w:val="26"/>
              </w:rPr>
            </w:pPr>
          </w:p>
          <w:p w:rsidR="005477DE" w:rsidRDefault="00E008F0">
            <w:pPr>
              <w:ind w:left="115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Surna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es,</w:t>
            </w:r>
            <w:r>
              <w:rPr>
                <w:rFonts w:ascii="Arial" w:eastAsia="Arial" w:hAnsi="Arial" w:cs="Arial"/>
                <w:b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Fir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b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Name</w:t>
            </w:r>
            <w:r>
              <w:rPr>
                <w:rFonts w:ascii="Arial" w:eastAsia="Arial" w:hAnsi="Arial" w:cs="Arial"/>
                <w:b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ted </w:t>
            </w:r>
            <w:r>
              <w:rPr>
                <w:rFonts w:ascii="Arial" w:eastAsia="Arial" w:hAnsi="Arial" w:cs="Arial"/>
                <w:b/>
                <w:spacing w:val="-4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pha</w:t>
            </w:r>
            <w:r>
              <w:rPr>
                <w:rFonts w:ascii="Arial" w:eastAsia="Arial" w:hAnsi="Arial" w:cs="Arial"/>
                <w:b/>
                <w:spacing w:val="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etical</w:t>
            </w:r>
            <w:r>
              <w:rPr>
                <w:rFonts w:ascii="Arial" w:eastAsia="Arial" w:hAnsi="Arial" w:cs="Arial"/>
                <w:b/>
                <w:spacing w:val="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b/>
                <w:spacing w:val="-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sz w:val="12"/>
                <w:szCs w:val="12"/>
              </w:rPr>
              <w:t>(</w:t>
            </w:r>
            <w:r>
              <w:rPr>
                <w:rFonts w:ascii="Arial" w:eastAsia="Arial" w:hAnsi="Arial" w:cs="Arial"/>
                <w:b/>
                <w:spacing w:val="-3"/>
                <w:sz w:val="12"/>
                <w:szCs w:val="12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12"/>
                <w:szCs w:val="12"/>
              </w:rPr>
              <w:t>-Z</w:t>
            </w:r>
            <w:r>
              <w:rPr>
                <w:rFonts w:ascii="Arial" w:eastAsia="Arial" w:hAnsi="Arial" w:cs="Arial"/>
                <w:b/>
                <w:sz w:val="12"/>
                <w:szCs w:val="12"/>
              </w:rPr>
              <w:t>)</w:t>
            </w:r>
          </w:p>
          <w:p w:rsidR="005477DE" w:rsidRDefault="00E008F0">
            <w:pPr>
              <w:ind w:left="10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u w:val="thick" w:color="000000"/>
              </w:rPr>
              <w:t>No</w:t>
            </w:r>
            <w:r>
              <w:rPr>
                <w:rFonts w:ascii="Arial" w:eastAsia="Arial" w:hAnsi="Arial" w:cs="Arial"/>
                <w:b/>
                <w:spacing w:val="1"/>
                <w:sz w:val="24"/>
                <w:szCs w:val="24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  <w:u w:val="thick" w:color="000000"/>
              </w:rPr>
              <w:t>Class Schedules</w:t>
            </w:r>
            <w:r>
              <w:rPr>
                <w:rFonts w:ascii="Arial" w:eastAsia="Arial" w:hAnsi="Arial" w:cs="Arial"/>
                <w:b/>
                <w:spacing w:val="1"/>
                <w:sz w:val="24"/>
                <w:szCs w:val="24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  <w:u w:val="thick" w:color="000000"/>
              </w:rPr>
              <w:t>Accepted</w:t>
            </w:r>
          </w:p>
        </w:tc>
        <w:tc>
          <w:tcPr>
            <w:tcW w:w="426" w:type="dxa"/>
            <w:vMerge w:val="restart"/>
            <w:tcBorders>
              <w:top w:val="single" w:sz="5" w:space="0" w:color="000000"/>
              <w:left w:val="single" w:sz="25" w:space="0" w:color="000000"/>
              <w:right w:val="single" w:sz="5" w:space="0" w:color="000000"/>
            </w:tcBorders>
            <w:textDirection w:val="btLr"/>
          </w:tcPr>
          <w:p w:rsidR="005477DE" w:rsidRDefault="00E008F0">
            <w:pPr>
              <w:spacing w:before="99"/>
              <w:ind w:left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Gend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(M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z w:val="16"/>
                <w:szCs w:val="16"/>
              </w:rPr>
              <w:t>F)</w:t>
            </w:r>
          </w:p>
        </w:tc>
        <w:tc>
          <w:tcPr>
            <w:tcW w:w="42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25" w:space="0" w:color="000000"/>
            </w:tcBorders>
            <w:textDirection w:val="btLr"/>
          </w:tcPr>
          <w:p w:rsidR="005477DE" w:rsidRDefault="00E008F0">
            <w:pPr>
              <w:spacing w:before="99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Population</w:t>
            </w:r>
            <w:r>
              <w:rPr>
                <w:rFonts w:ascii="Arial" w:eastAsia="Arial" w:hAnsi="Arial" w:cs="Arial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Gr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ou</w:t>
            </w:r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</w:p>
        </w:tc>
        <w:tc>
          <w:tcPr>
            <w:tcW w:w="3709" w:type="dxa"/>
            <w:vMerge w:val="restart"/>
            <w:tcBorders>
              <w:top w:val="single" w:sz="5" w:space="0" w:color="000000"/>
              <w:left w:val="single" w:sz="25" w:space="0" w:color="000000"/>
              <w:right w:val="single" w:sz="25" w:space="0" w:color="000000"/>
            </w:tcBorders>
          </w:tcPr>
          <w:p w:rsidR="005477DE" w:rsidRDefault="005477DE">
            <w:pPr>
              <w:spacing w:line="200" w:lineRule="exact"/>
            </w:pPr>
          </w:p>
          <w:p w:rsidR="005477DE" w:rsidRDefault="005477DE">
            <w:pPr>
              <w:spacing w:line="200" w:lineRule="exact"/>
            </w:pPr>
          </w:p>
          <w:p w:rsidR="005477DE" w:rsidRDefault="005477DE">
            <w:pPr>
              <w:spacing w:before="2" w:line="240" w:lineRule="exact"/>
              <w:rPr>
                <w:sz w:val="24"/>
                <w:szCs w:val="24"/>
              </w:rPr>
            </w:pPr>
          </w:p>
          <w:p w:rsidR="005477DE" w:rsidRDefault="00E008F0">
            <w:pPr>
              <w:ind w:left="754" w:right="76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Identi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Nu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</w:rPr>
              <w:t>ber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z w:val="16"/>
                <w:szCs w:val="16"/>
              </w:rPr>
              <w:t>Date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of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Birth</w:t>
            </w:r>
          </w:p>
          <w:p w:rsidR="005477DE" w:rsidRDefault="00E008F0">
            <w:pPr>
              <w:spacing w:line="180" w:lineRule="exact"/>
              <w:ind w:left="1431" w:right="1441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w w:val="99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1"/>
                <w:w w:val="99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MM</w:t>
            </w:r>
            <w:r>
              <w:rPr>
                <w:rFonts w:ascii="Arial" w:eastAsia="Arial" w:hAnsi="Arial" w:cs="Arial"/>
                <w:spacing w:val="1"/>
                <w:w w:val="99"/>
                <w:sz w:val="16"/>
                <w:szCs w:val="16"/>
              </w:rPr>
              <w:t>DD</w:t>
            </w:r>
          </w:p>
        </w:tc>
        <w:tc>
          <w:tcPr>
            <w:tcW w:w="426" w:type="dxa"/>
            <w:vMerge w:val="restart"/>
            <w:tcBorders>
              <w:top w:val="single" w:sz="5" w:space="0" w:color="000000"/>
              <w:left w:val="single" w:sz="25" w:space="0" w:color="000000"/>
              <w:right w:val="single" w:sz="25" w:space="0" w:color="000000"/>
            </w:tcBorders>
            <w:textDirection w:val="btLr"/>
          </w:tcPr>
          <w:p w:rsidR="005477DE" w:rsidRDefault="00E008F0">
            <w:pPr>
              <w:spacing w:before="87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Years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Phase</w:t>
            </w:r>
          </w:p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5477DE" w:rsidRDefault="005477DE">
            <w:pPr>
              <w:spacing w:before="1" w:line="120" w:lineRule="exact"/>
              <w:rPr>
                <w:sz w:val="13"/>
                <w:szCs w:val="13"/>
              </w:rPr>
            </w:pPr>
          </w:p>
          <w:p w:rsidR="005477DE" w:rsidRDefault="00E008F0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Home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Lang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z w:val="16"/>
                <w:szCs w:val="16"/>
              </w:rPr>
              <w:t>age</w:t>
            </w:r>
          </w:p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  <w:textDirection w:val="btLr"/>
          </w:tcPr>
          <w:p w:rsidR="005477DE" w:rsidRDefault="00E008F0">
            <w:pPr>
              <w:spacing w:before="53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First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Additional</w:t>
            </w:r>
          </w:p>
          <w:p w:rsidR="005477DE" w:rsidRDefault="00E008F0">
            <w:pPr>
              <w:spacing w:before="5"/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Language</w:t>
            </w:r>
          </w:p>
        </w:tc>
        <w:tc>
          <w:tcPr>
            <w:tcW w:w="441" w:type="dxa"/>
            <w:tcBorders>
              <w:top w:val="single" w:sz="5" w:space="0" w:color="000000"/>
              <w:left w:val="single" w:sz="13" w:space="0" w:color="000000"/>
              <w:bottom w:val="single" w:sz="5" w:space="0" w:color="000000"/>
              <w:right w:val="single" w:sz="13" w:space="0" w:color="000000"/>
            </w:tcBorders>
            <w:textDirection w:val="btLr"/>
          </w:tcPr>
          <w:p w:rsidR="005477DE" w:rsidRDefault="005477DE">
            <w:pPr>
              <w:spacing w:before="2" w:line="100" w:lineRule="exact"/>
              <w:rPr>
                <w:sz w:val="11"/>
                <w:szCs w:val="11"/>
              </w:rPr>
            </w:pPr>
          </w:p>
          <w:p w:rsidR="005477DE" w:rsidRDefault="00E008F0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Mathematics</w:t>
            </w:r>
          </w:p>
        </w:tc>
        <w:tc>
          <w:tcPr>
            <w:tcW w:w="526" w:type="dxa"/>
            <w:tcBorders>
              <w:top w:val="single" w:sz="5" w:space="0" w:color="000000"/>
              <w:left w:val="single" w:sz="13" w:space="0" w:color="000000"/>
              <w:bottom w:val="single" w:sz="5" w:space="0" w:color="000000"/>
              <w:right w:val="single" w:sz="25" w:space="0" w:color="000000"/>
            </w:tcBorders>
            <w:textDirection w:val="btLr"/>
          </w:tcPr>
          <w:p w:rsidR="005477DE" w:rsidRDefault="005477DE">
            <w:pPr>
              <w:spacing w:before="9" w:line="140" w:lineRule="exact"/>
              <w:rPr>
                <w:sz w:val="15"/>
                <w:szCs w:val="15"/>
              </w:rPr>
            </w:pPr>
          </w:p>
          <w:p w:rsidR="005477DE" w:rsidRDefault="00E008F0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Life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Ski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ls</w:t>
            </w:r>
          </w:p>
        </w:tc>
        <w:tc>
          <w:tcPr>
            <w:tcW w:w="732" w:type="dxa"/>
            <w:vMerge w:val="restart"/>
            <w:tcBorders>
              <w:top w:val="single" w:sz="5" w:space="0" w:color="000000"/>
              <w:left w:val="single" w:sz="25" w:space="0" w:color="000000"/>
              <w:right w:val="single" w:sz="25" w:space="0" w:color="000000"/>
            </w:tcBorders>
            <w:textDirection w:val="btLr"/>
          </w:tcPr>
          <w:p w:rsidR="005477DE" w:rsidRDefault="005477DE">
            <w:pPr>
              <w:spacing w:before="1" w:line="240" w:lineRule="exact"/>
              <w:rPr>
                <w:sz w:val="24"/>
                <w:szCs w:val="24"/>
              </w:rPr>
            </w:pPr>
          </w:p>
          <w:p w:rsidR="005477DE" w:rsidRDefault="00E008F0">
            <w:pPr>
              <w:ind w:left="11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Progression</w:t>
            </w:r>
            <w:r>
              <w:rPr>
                <w:rFonts w:ascii="Arial" w:eastAsia="Arial" w:hAnsi="Arial" w:cs="Arial"/>
                <w:spacing w:val="-9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RP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/</w:t>
            </w:r>
            <w:r>
              <w:rPr>
                <w:rFonts w:ascii="Arial" w:eastAsia="Arial" w:hAnsi="Arial" w:cs="Arial"/>
                <w:sz w:val="16"/>
                <w:szCs w:val="16"/>
              </w:rPr>
              <w:t>NRP</w:t>
            </w:r>
          </w:p>
        </w:tc>
        <w:tc>
          <w:tcPr>
            <w:tcW w:w="3968" w:type="dxa"/>
            <w:vMerge w:val="restart"/>
            <w:tcBorders>
              <w:top w:val="single" w:sz="5" w:space="0" w:color="000000"/>
              <w:left w:val="single" w:sz="25" w:space="0" w:color="000000"/>
              <w:right w:val="single" w:sz="5" w:space="0" w:color="000000"/>
            </w:tcBorders>
          </w:tcPr>
          <w:p w:rsidR="005477DE" w:rsidRDefault="005477DE">
            <w:pPr>
              <w:spacing w:before="5" w:line="120" w:lineRule="exact"/>
              <w:rPr>
                <w:sz w:val="13"/>
                <w:szCs w:val="13"/>
              </w:rPr>
            </w:pPr>
          </w:p>
          <w:p w:rsidR="005477DE" w:rsidRDefault="005477DE">
            <w:pPr>
              <w:spacing w:line="200" w:lineRule="exact"/>
            </w:pPr>
          </w:p>
          <w:p w:rsidR="005477DE" w:rsidRDefault="005477DE">
            <w:pPr>
              <w:spacing w:line="200" w:lineRule="exact"/>
            </w:pPr>
          </w:p>
          <w:p w:rsidR="005477DE" w:rsidRDefault="005477DE">
            <w:pPr>
              <w:spacing w:line="200" w:lineRule="exact"/>
            </w:pPr>
          </w:p>
          <w:p w:rsidR="005477DE" w:rsidRDefault="00E008F0">
            <w:pPr>
              <w:ind w:left="1588" w:right="162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Remarks</w:t>
            </w:r>
          </w:p>
        </w:tc>
      </w:tr>
      <w:tr w:rsidR="005477DE">
        <w:trPr>
          <w:trHeight w:hRule="exact" w:val="240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E008F0">
            <w:pPr>
              <w:spacing w:before="20"/>
              <w:ind w:left="11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Surname,</w:t>
            </w:r>
            <w:r>
              <w:rPr>
                <w:rFonts w:ascii="Arial" w:eastAsia="Arial" w:hAnsi="Arial" w:cs="Arial"/>
                <w:spacing w:val="-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First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>ame</w:t>
            </w:r>
          </w:p>
        </w:tc>
        <w:tc>
          <w:tcPr>
            <w:tcW w:w="426" w:type="dxa"/>
            <w:vMerge/>
            <w:tcBorders>
              <w:left w:val="single" w:sz="25" w:space="0" w:color="000000"/>
              <w:bottom w:val="single" w:sz="5" w:space="0" w:color="000000"/>
              <w:right w:val="single" w:sz="5" w:space="0" w:color="000000"/>
            </w:tcBorders>
            <w:textDirection w:val="btLr"/>
          </w:tcPr>
          <w:p w:rsidR="005477DE" w:rsidRDefault="005477DE"/>
        </w:tc>
        <w:tc>
          <w:tcPr>
            <w:tcW w:w="425" w:type="dxa"/>
            <w:vMerge/>
            <w:tcBorders>
              <w:left w:val="single" w:sz="5" w:space="0" w:color="000000"/>
              <w:bottom w:val="single" w:sz="5" w:space="0" w:color="000000"/>
              <w:right w:val="single" w:sz="25" w:space="0" w:color="000000"/>
            </w:tcBorders>
            <w:textDirection w:val="btLr"/>
          </w:tcPr>
          <w:p w:rsidR="005477DE" w:rsidRDefault="005477DE"/>
        </w:tc>
        <w:tc>
          <w:tcPr>
            <w:tcW w:w="3709" w:type="dxa"/>
            <w:vMerge/>
            <w:tcBorders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vMerge/>
            <w:tcBorders>
              <w:left w:val="single" w:sz="25" w:space="0" w:color="000000"/>
              <w:bottom w:val="single" w:sz="5" w:space="0" w:color="000000"/>
              <w:right w:val="single" w:sz="25" w:space="0" w:color="000000"/>
            </w:tcBorders>
            <w:textDirection w:val="btLr"/>
          </w:tcPr>
          <w:p w:rsidR="005477DE" w:rsidRDefault="005477DE"/>
        </w:tc>
        <w:tc>
          <w:tcPr>
            <w:tcW w:w="1957" w:type="dxa"/>
            <w:gridSpan w:val="4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E008F0">
            <w:pPr>
              <w:spacing w:line="220" w:lineRule="exact"/>
              <w:ind w:left="36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Rati</w:t>
            </w:r>
            <w:r>
              <w:rPr>
                <w:rFonts w:ascii="Arial" w:eastAsia="Arial" w:hAnsi="Arial" w:cs="Arial"/>
                <w:b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</w:rPr>
              <w:t>g Co</w:t>
            </w:r>
            <w:r>
              <w:rPr>
                <w:rFonts w:ascii="Arial" w:eastAsia="Arial" w:hAnsi="Arial" w:cs="Arial"/>
                <w:b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</w:rPr>
              <w:t>e</w:t>
            </w:r>
          </w:p>
        </w:tc>
        <w:tc>
          <w:tcPr>
            <w:tcW w:w="732" w:type="dxa"/>
            <w:vMerge/>
            <w:tcBorders>
              <w:left w:val="single" w:sz="25" w:space="0" w:color="000000"/>
              <w:bottom w:val="single" w:sz="5" w:space="0" w:color="000000"/>
              <w:right w:val="single" w:sz="25" w:space="0" w:color="000000"/>
            </w:tcBorders>
            <w:textDirection w:val="btLr"/>
          </w:tcPr>
          <w:p w:rsidR="005477DE" w:rsidRDefault="005477DE"/>
        </w:tc>
        <w:tc>
          <w:tcPr>
            <w:tcW w:w="3968" w:type="dxa"/>
            <w:vMerge/>
            <w:tcBorders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379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  <w:tr w:rsidR="005477DE">
        <w:trPr>
          <w:trHeight w:hRule="exact" w:val="407"/>
        </w:trPr>
        <w:tc>
          <w:tcPr>
            <w:tcW w:w="3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709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26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487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4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  <w:tc>
          <w:tcPr>
            <w:tcW w:w="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732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25" w:space="0" w:color="000000"/>
            </w:tcBorders>
          </w:tcPr>
          <w:p w:rsidR="005477DE" w:rsidRDefault="005477DE"/>
        </w:tc>
        <w:tc>
          <w:tcPr>
            <w:tcW w:w="3968" w:type="dxa"/>
            <w:tcBorders>
              <w:top w:val="single" w:sz="5" w:space="0" w:color="000000"/>
              <w:left w:val="single" w:sz="25" w:space="0" w:color="000000"/>
              <w:bottom w:val="single" w:sz="5" w:space="0" w:color="000000"/>
              <w:right w:val="single" w:sz="5" w:space="0" w:color="000000"/>
            </w:tcBorders>
          </w:tcPr>
          <w:p w:rsidR="005477DE" w:rsidRDefault="005477DE"/>
        </w:tc>
      </w:tr>
    </w:tbl>
    <w:p w:rsidR="005477DE" w:rsidRDefault="005477DE">
      <w:pPr>
        <w:spacing w:before="5" w:line="60" w:lineRule="exact"/>
        <w:rPr>
          <w:sz w:val="6"/>
          <w:szCs w:val="6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0"/>
        <w:gridCol w:w="658"/>
        <w:gridCol w:w="11016"/>
      </w:tblGrid>
      <w:tr w:rsidR="005477DE">
        <w:trPr>
          <w:trHeight w:hRule="exact" w:val="401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E008F0">
            <w:pPr>
              <w:spacing w:before="79"/>
              <w:ind w:left="67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position w:val="11"/>
                <w:sz w:val="16"/>
                <w:szCs w:val="16"/>
              </w:rPr>
              <w:t>**</w:t>
            </w:r>
            <w:r>
              <w:rPr>
                <w:rFonts w:ascii="Arial" w:eastAsia="Arial" w:hAnsi="Arial" w:cs="Arial"/>
                <w:b/>
                <w:spacing w:val="-1"/>
                <w:position w:val="1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I declare that::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5477DE">
            <w:pPr>
              <w:spacing w:before="5" w:line="100" w:lineRule="exact"/>
              <w:rPr>
                <w:sz w:val="11"/>
                <w:szCs w:val="11"/>
              </w:rPr>
            </w:pPr>
          </w:p>
          <w:p w:rsidR="005477DE" w:rsidRDefault="00E008F0">
            <w:pPr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(a)</w:t>
            </w:r>
          </w:p>
        </w:tc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5477DE">
            <w:pPr>
              <w:spacing w:before="5" w:line="100" w:lineRule="exact"/>
              <w:rPr>
                <w:sz w:val="11"/>
                <w:szCs w:val="11"/>
              </w:rPr>
            </w:pPr>
          </w:p>
          <w:p w:rsidR="005477DE" w:rsidRDefault="00E008F0">
            <w:pPr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5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l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ne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  <w:spacing w:val="-6"/>
              </w:rPr>
              <w:t>gr</w:t>
            </w:r>
            <w:r>
              <w:rPr>
                <w:rFonts w:ascii="Arial" w:eastAsia="Arial" w:hAnsi="Arial" w:cs="Arial"/>
                <w:b/>
                <w:spacing w:val="-5"/>
              </w:rPr>
              <w:t>ess</w:t>
            </w:r>
            <w:r>
              <w:rPr>
                <w:rFonts w:ascii="Arial" w:eastAsia="Arial" w:hAnsi="Arial" w:cs="Arial"/>
                <w:b/>
                <w:spacing w:val="-7"/>
              </w:rPr>
              <w:t>i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spacing w:val="-5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d</w:t>
            </w:r>
            <w:r>
              <w:rPr>
                <w:rFonts w:ascii="Arial" w:eastAsia="Arial" w:hAnsi="Arial" w:cs="Arial"/>
                <w:b/>
                <w:spacing w:val="-5"/>
              </w:rPr>
              <w:t>ul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ha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b</w:t>
            </w:r>
            <w:r>
              <w:rPr>
                <w:rFonts w:ascii="Arial" w:eastAsia="Arial" w:hAnsi="Arial" w:cs="Arial"/>
                <w:b/>
                <w:spacing w:val="-6"/>
              </w:rPr>
              <w:t>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co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ctl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</w:t>
            </w:r>
            <w:r>
              <w:rPr>
                <w:rFonts w:ascii="Arial" w:eastAsia="Arial" w:hAnsi="Arial" w:cs="Arial"/>
                <w:b/>
                <w:spacing w:val="-4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og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es</w:t>
            </w:r>
            <w:r>
              <w:rPr>
                <w:rFonts w:ascii="Arial" w:eastAsia="Arial" w:hAnsi="Arial" w:cs="Arial"/>
                <w:b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spacing w:val="-5"/>
              </w:rPr>
              <w:t>ed</w:t>
            </w:r>
            <w:r>
              <w:rPr>
                <w:rFonts w:ascii="Arial" w:eastAsia="Arial" w:hAnsi="Arial" w:cs="Arial"/>
                <w:b/>
              </w:rPr>
              <w:t>/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etain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pe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pro</w:t>
            </w:r>
            <w:r>
              <w:rPr>
                <w:rFonts w:ascii="Arial" w:eastAsia="Arial" w:hAnsi="Arial" w:cs="Arial"/>
                <w:b/>
                <w:spacing w:val="-6"/>
              </w:rPr>
              <w:t>g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  <w:spacing w:val="-5"/>
              </w:rPr>
              <w:t>ssi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poli</w:t>
            </w:r>
            <w:r>
              <w:rPr>
                <w:rFonts w:ascii="Arial" w:eastAsia="Arial" w:hAnsi="Arial" w:cs="Arial"/>
                <w:b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spacing w:val="-8"/>
              </w:rPr>
              <w:t>y</w:t>
            </w:r>
            <w:r>
              <w:rPr>
                <w:rFonts w:ascii="Arial" w:eastAsia="Arial" w:hAnsi="Arial" w:cs="Arial"/>
                <w:b/>
              </w:rPr>
              <w:t>.</w:t>
            </w:r>
          </w:p>
        </w:tc>
      </w:tr>
      <w:tr w:rsidR="005477DE">
        <w:trPr>
          <w:trHeight w:hRule="exact" w:val="231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5477DE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E008F0">
            <w:pPr>
              <w:spacing w:line="22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(b)</w:t>
            </w:r>
          </w:p>
        </w:tc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E008F0">
            <w:pPr>
              <w:spacing w:line="22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lear</w:t>
            </w:r>
            <w:r>
              <w:rPr>
                <w:rFonts w:ascii="Arial" w:eastAsia="Arial" w:hAnsi="Arial" w:cs="Arial"/>
                <w:b/>
                <w:spacing w:val="-7"/>
              </w:rPr>
              <w:t>n</w:t>
            </w:r>
            <w:r>
              <w:rPr>
                <w:rFonts w:ascii="Arial" w:eastAsia="Arial" w:hAnsi="Arial" w:cs="Arial"/>
                <w:b/>
                <w:spacing w:val="-6"/>
              </w:rPr>
              <w:t>er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spacing w:val="-8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omitt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fro</w:t>
            </w: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schedule.</w:t>
            </w:r>
          </w:p>
        </w:tc>
      </w:tr>
      <w:tr w:rsidR="005477DE">
        <w:trPr>
          <w:trHeight w:hRule="exact" w:val="230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5477DE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E008F0">
            <w:pPr>
              <w:spacing w:line="22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(c)</w:t>
            </w:r>
          </w:p>
        </w:tc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E008F0">
            <w:pPr>
              <w:spacing w:line="22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6"/>
              </w:rPr>
              <w:t>Al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mark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ha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cal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ulate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orre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tl</w:t>
            </w:r>
            <w:r>
              <w:rPr>
                <w:rFonts w:ascii="Arial" w:eastAsia="Arial" w:hAnsi="Arial" w:cs="Arial"/>
                <w:b/>
                <w:spacing w:val="-8"/>
              </w:rPr>
              <w:t>y</w:t>
            </w:r>
            <w:r>
              <w:rPr>
                <w:rFonts w:ascii="Arial" w:eastAsia="Arial" w:hAnsi="Arial" w:cs="Arial"/>
                <w:b/>
              </w:rPr>
              <w:t>,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transferre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sch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d</w:t>
            </w:r>
            <w:r>
              <w:rPr>
                <w:rFonts w:ascii="Arial" w:eastAsia="Arial" w:hAnsi="Arial" w:cs="Arial"/>
                <w:b/>
                <w:spacing w:val="-7"/>
              </w:rPr>
              <w:t>u</w:t>
            </w:r>
            <w:r>
              <w:rPr>
                <w:rFonts w:ascii="Arial" w:eastAsia="Arial" w:hAnsi="Arial" w:cs="Arial"/>
                <w:b/>
                <w:spacing w:val="-6"/>
              </w:rPr>
              <w:t>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corre</w:t>
            </w:r>
            <w:r>
              <w:rPr>
                <w:rFonts w:ascii="Arial" w:eastAsia="Arial" w:hAnsi="Arial" w:cs="Arial"/>
                <w:b/>
                <w:spacing w:val="-7"/>
              </w:rPr>
              <w:t>c</w:t>
            </w:r>
            <w:r>
              <w:rPr>
                <w:rFonts w:ascii="Arial" w:eastAsia="Arial" w:hAnsi="Arial" w:cs="Arial"/>
                <w:b/>
                <w:spacing w:val="-6"/>
              </w:rPr>
              <w:t>tl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an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appe</w:t>
            </w:r>
            <w:r>
              <w:rPr>
                <w:rFonts w:ascii="Arial" w:eastAsia="Arial" w:hAnsi="Arial" w:cs="Arial"/>
                <w:b/>
                <w:spacing w:val="-7"/>
              </w:rPr>
              <w:t>a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i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corr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spacing w:val="-7"/>
              </w:rPr>
              <w:t>u</w:t>
            </w:r>
            <w:r>
              <w:rPr>
                <w:rFonts w:ascii="Arial" w:eastAsia="Arial" w:hAnsi="Arial" w:cs="Arial"/>
                <w:b/>
                <w:spacing w:val="-6"/>
              </w:rPr>
              <w:t>bjec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column.</w:t>
            </w:r>
          </w:p>
        </w:tc>
      </w:tr>
      <w:tr w:rsidR="005477DE">
        <w:trPr>
          <w:trHeight w:hRule="exact" w:val="230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5477DE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E008F0">
            <w:pPr>
              <w:spacing w:line="20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(d)</w:t>
            </w:r>
          </w:p>
        </w:tc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E008F0">
            <w:pPr>
              <w:spacing w:line="20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5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p</w:t>
            </w:r>
            <w:r>
              <w:rPr>
                <w:rFonts w:ascii="Arial" w:eastAsia="Arial" w:hAnsi="Arial" w:cs="Arial"/>
                <w:b/>
                <w:spacing w:val="-5"/>
              </w:rPr>
              <w:t>o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4"/>
              </w:rPr>
              <w:t>t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g</w:t>
            </w:r>
            <w:r>
              <w:rPr>
                <w:rFonts w:ascii="Arial" w:eastAsia="Arial" w:hAnsi="Arial" w:cs="Arial"/>
                <w:b/>
                <w:spacing w:val="-4"/>
              </w:rPr>
              <w:t>i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p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</w:rPr>
              <w:t>r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  <w:spacing w:val="-4"/>
              </w:rPr>
              <w:t>t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ge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  <w:spacing w:val="-5"/>
              </w:rPr>
              <w:t>er</w:t>
            </w:r>
            <w:r>
              <w:rPr>
                <w:rFonts w:ascii="Arial" w:eastAsia="Arial" w:hAnsi="Arial" w:cs="Arial"/>
                <w:b/>
                <w:spacing w:val="-6"/>
              </w:rPr>
              <w:t>at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</w:rPr>
              <w:t>f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m</w:t>
            </w:r>
            <w:r>
              <w:rPr>
                <w:rFonts w:ascii="Arial" w:eastAsia="Arial" w:hAnsi="Arial" w:cs="Arial"/>
                <w:b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4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pacing w:val="-5"/>
                <w:u w:val="thick" w:color="000000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  <w:u w:val="thick" w:color="000000"/>
              </w:rPr>
              <w:t>i</w:t>
            </w:r>
            <w:r>
              <w:rPr>
                <w:rFonts w:ascii="Arial" w:eastAsia="Arial" w:hAnsi="Arial" w:cs="Arial"/>
                <w:b/>
                <w:u w:val="thick" w:color="000000"/>
              </w:rPr>
              <w:t>s</w:t>
            </w:r>
            <w:r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sc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e</w:t>
            </w:r>
            <w:r>
              <w:rPr>
                <w:rFonts w:ascii="Arial" w:eastAsia="Arial" w:hAnsi="Arial" w:cs="Arial"/>
                <w:b/>
                <w:spacing w:val="-6"/>
              </w:rPr>
              <w:t>d</w:t>
            </w:r>
            <w:r>
              <w:rPr>
                <w:rFonts w:ascii="Arial" w:eastAsia="Arial" w:hAnsi="Arial" w:cs="Arial"/>
                <w:b/>
                <w:spacing w:val="-5"/>
              </w:rPr>
              <w:t>ul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a</w:t>
            </w:r>
            <w:r>
              <w:rPr>
                <w:rFonts w:ascii="Arial" w:eastAsia="Arial" w:hAnsi="Arial" w:cs="Arial"/>
                <w:b/>
                <w:spacing w:val="-6"/>
              </w:rPr>
              <w:t>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ha</w:t>
            </w:r>
            <w:r>
              <w:rPr>
                <w:rFonts w:ascii="Arial" w:eastAsia="Arial" w:hAnsi="Arial" w:cs="Arial"/>
                <w:b/>
                <w:spacing w:val="-7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  <w:u w:val="thick" w:color="000000"/>
              </w:rPr>
              <w:t>ex</w:t>
            </w:r>
            <w:r>
              <w:rPr>
                <w:rFonts w:ascii="Arial" w:eastAsia="Arial" w:hAnsi="Arial" w:cs="Arial"/>
                <w:b/>
                <w:spacing w:val="-6"/>
                <w:u w:val="thick" w:color="000000"/>
              </w:rPr>
              <w:t>ac</w:t>
            </w:r>
            <w:r>
              <w:rPr>
                <w:rFonts w:ascii="Arial" w:eastAsia="Arial" w:hAnsi="Arial" w:cs="Arial"/>
                <w:b/>
                <w:spacing w:val="-4"/>
                <w:u w:val="thick" w:color="000000"/>
              </w:rPr>
              <w:t>t</w:t>
            </w:r>
            <w:r>
              <w:rPr>
                <w:rFonts w:ascii="Arial" w:eastAsia="Arial" w:hAnsi="Arial" w:cs="Arial"/>
                <w:b/>
                <w:spacing w:val="-5"/>
                <w:u w:val="thick" w:color="000000"/>
              </w:rPr>
              <w:t>l</w:t>
            </w:r>
            <w:r>
              <w:rPr>
                <w:rFonts w:ascii="Arial" w:eastAsia="Arial" w:hAnsi="Arial" w:cs="Arial"/>
                <w:b/>
                <w:u w:val="thick" w:color="000000"/>
              </w:rPr>
              <w:t>y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s</w:t>
            </w:r>
            <w:r>
              <w:rPr>
                <w:rFonts w:ascii="Arial" w:eastAsia="Arial" w:hAnsi="Arial" w:cs="Arial"/>
                <w:b/>
                <w:spacing w:val="-5"/>
              </w:rPr>
              <w:t>am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m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spacing w:val="-5"/>
              </w:rPr>
              <w:t>r</w:t>
            </w:r>
            <w:r>
              <w:rPr>
                <w:rFonts w:ascii="Arial" w:eastAsia="Arial" w:hAnsi="Arial" w:cs="Arial"/>
                <w:b/>
                <w:spacing w:val="-6"/>
              </w:rPr>
              <w:t>k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5"/>
              </w:rPr>
              <w:t>t</w:t>
            </w:r>
            <w:r>
              <w:rPr>
                <w:rFonts w:ascii="Arial" w:eastAsia="Arial" w:hAnsi="Arial" w:cs="Arial"/>
                <w:b/>
                <w:spacing w:val="-6"/>
              </w:rPr>
              <w:t>h</w:t>
            </w:r>
            <w:r>
              <w:rPr>
                <w:rFonts w:ascii="Arial" w:eastAsia="Arial" w:hAnsi="Arial" w:cs="Arial"/>
                <w:b/>
                <w:spacing w:val="-5"/>
              </w:rPr>
              <w:t>em.</w:t>
            </w:r>
          </w:p>
        </w:tc>
      </w:tr>
      <w:tr w:rsidR="005477DE">
        <w:trPr>
          <w:trHeight w:hRule="exact" w:val="315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5477DE"/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E008F0">
            <w:pPr>
              <w:spacing w:line="220" w:lineRule="exact"/>
              <w:ind w:left="22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(e)</w:t>
            </w:r>
          </w:p>
        </w:tc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</w:tcPr>
          <w:p w:rsidR="005477DE" w:rsidRDefault="00E008F0">
            <w:pPr>
              <w:spacing w:line="22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7"/>
                <w:u w:val="thick" w:color="000000"/>
              </w:rPr>
              <w:t>No</w:t>
            </w:r>
            <w:r>
              <w:rPr>
                <w:rFonts w:ascii="Arial" w:eastAsia="Arial" w:hAnsi="Arial" w:cs="Arial"/>
                <w:b/>
                <w:spacing w:val="-8"/>
                <w:u w:val="thick" w:color="00000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  <w:u w:val="thick" w:color="000000"/>
              </w:rPr>
              <w:t>alteration</w:t>
            </w:r>
            <w:r>
              <w:rPr>
                <w:rFonts w:ascii="Arial" w:eastAsia="Arial" w:hAnsi="Arial" w:cs="Arial"/>
                <w:b/>
                <w:u w:val="thick" w:color="000000"/>
              </w:rPr>
              <w:t>s</w:t>
            </w:r>
            <w:r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2"/>
              </w:rPr>
              <w:t>w</w:t>
            </w:r>
            <w:r>
              <w:rPr>
                <w:rFonts w:ascii="Arial" w:eastAsia="Arial" w:hAnsi="Arial" w:cs="Arial"/>
                <w:b/>
                <w:spacing w:val="-7"/>
              </w:rPr>
              <w:t>il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b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don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thi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schedul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afte</w:t>
            </w:r>
            <w:r>
              <w:rPr>
                <w:rFonts w:ascii="Arial" w:eastAsia="Arial" w:hAnsi="Arial" w:cs="Arial"/>
                <w:b/>
              </w:rPr>
              <w:t>r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i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h</w:t>
            </w: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</w:rPr>
              <w:t>s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bee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sign</w:t>
            </w:r>
            <w:r>
              <w:rPr>
                <w:rFonts w:ascii="Arial" w:eastAsia="Arial" w:hAnsi="Arial" w:cs="Arial"/>
                <w:b/>
                <w:spacing w:val="-6"/>
              </w:rPr>
              <w:t>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of</w:t>
            </w:r>
            <w:r>
              <w:rPr>
                <w:rFonts w:ascii="Arial" w:eastAsia="Arial" w:hAnsi="Arial" w:cs="Arial"/>
                <w:b/>
              </w:rPr>
              <w:t>f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</w:rPr>
              <w:t>b</w:t>
            </w:r>
            <w:r>
              <w:rPr>
                <w:rFonts w:ascii="Arial" w:eastAsia="Arial" w:hAnsi="Arial" w:cs="Arial"/>
                <w:b/>
              </w:rPr>
              <w:t>y</w:t>
            </w:r>
            <w:r>
              <w:rPr>
                <w:rFonts w:ascii="Arial" w:eastAsia="Arial" w:hAnsi="Arial" w:cs="Arial"/>
                <w:b/>
                <w:spacing w:val="-1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ED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an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submitte</w:t>
            </w:r>
            <w:r>
              <w:rPr>
                <w:rFonts w:ascii="Arial" w:eastAsia="Arial" w:hAnsi="Arial" w:cs="Arial"/>
                <w:b/>
              </w:rPr>
              <w:t>d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</w:t>
            </w:r>
            <w:r>
              <w:rPr>
                <w:rFonts w:ascii="Arial" w:eastAsia="Arial" w:hAnsi="Arial" w:cs="Arial"/>
                <w:b/>
              </w:rPr>
              <w:t>o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th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Pr</w:t>
            </w:r>
            <w:r>
              <w:rPr>
                <w:rFonts w:ascii="Arial" w:eastAsia="Arial" w:hAnsi="Arial" w:cs="Arial"/>
                <w:b/>
                <w:spacing w:val="-6"/>
              </w:rPr>
              <w:t>o</w:t>
            </w:r>
            <w:r>
              <w:rPr>
                <w:rFonts w:ascii="Arial" w:eastAsia="Arial" w:hAnsi="Arial" w:cs="Arial"/>
                <w:b/>
                <w:spacing w:val="-9"/>
              </w:rPr>
              <w:t>v</w:t>
            </w:r>
            <w:r>
              <w:rPr>
                <w:rFonts w:ascii="Arial" w:eastAsia="Arial" w:hAnsi="Arial" w:cs="Arial"/>
                <w:b/>
                <w:spacing w:val="-7"/>
              </w:rPr>
              <w:t>in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8"/>
              </w:rPr>
              <w:t>i</w:t>
            </w:r>
            <w:r>
              <w:rPr>
                <w:rFonts w:ascii="Arial" w:eastAsia="Arial" w:hAnsi="Arial" w:cs="Arial"/>
                <w:b/>
                <w:spacing w:val="-7"/>
              </w:rPr>
              <w:t>a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7"/>
              </w:rPr>
              <w:t>Offi</w:t>
            </w:r>
            <w:r>
              <w:rPr>
                <w:rFonts w:ascii="Arial" w:eastAsia="Arial" w:hAnsi="Arial" w:cs="Arial"/>
                <w:b/>
                <w:spacing w:val="-6"/>
              </w:rPr>
              <w:t>c</w:t>
            </w:r>
            <w:r>
              <w:rPr>
                <w:rFonts w:ascii="Arial" w:eastAsia="Arial" w:hAnsi="Arial" w:cs="Arial"/>
                <w:b/>
                <w:spacing w:val="-7"/>
              </w:rPr>
              <w:t>e</w:t>
            </w:r>
            <w:r>
              <w:rPr>
                <w:rFonts w:ascii="Arial" w:eastAsia="Arial" w:hAnsi="Arial" w:cs="Arial"/>
                <w:b/>
              </w:rPr>
              <w:t>.</w:t>
            </w:r>
          </w:p>
        </w:tc>
      </w:tr>
    </w:tbl>
    <w:p w:rsidR="005477DE" w:rsidRDefault="005477DE">
      <w:pPr>
        <w:spacing w:before="4" w:line="120" w:lineRule="exact"/>
        <w:rPr>
          <w:sz w:val="12"/>
          <w:szCs w:val="12"/>
        </w:rPr>
      </w:pPr>
    </w:p>
    <w:p w:rsidR="005477DE" w:rsidRDefault="005477DE">
      <w:pPr>
        <w:spacing w:line="200" w:lineRule="exact"/>
      </w:pPr>
    </w:p>
    <w:p w:rsidR="005477DE" w:rsidRDefault="005477DE">
      <w:pPr>
        <w:spacing w:line="200" w:lineRule="exact"/>
      </w:pPr>
    </w:p>
    <w:p w:rsidR="005477DE" w:rsidRDefault="005477DE">
      <w:pPr>
        <w:spacing w:line="200" w:lineRule="exact"/>
      </w:pPr>
    </w:p>
    <w:p w:rsidR="005477DE" w:rsidRDefault="00E008F0">
      <w:pPr>
        <w:spacing w:before="36"/>
        <w:ind w:left="334"/>
        <w:rPr>
          <w:rFonts w:ascii="Arial" w:eastAsia="Arial" w:hAnsi="Arial" w:cs="Arial"/>
          <w:sz w:val="28"/>
          <w:szCs w:val="28"/>
        </w:rPr>
      </w:pPr>
      <w:r>
        <w:pict>
          <v:group id="_x0000_s1030" style="position:absolute;left:0;text-align:left;margin-left:23pt;margin-top:1.8pt;width:185.4pt;height:0;z-index:-1181;mso-position-horizontal-relative:page" coordorigin="460,36" coordsize="3708,0">
            <v:shape id="_x0000_s1031" style="position:absolute;left:460;top:36;width:3708;height:0" coordorigin="460,36" coordsize="3708,0" path="m460,36r3708,e" filled="f" strokeweight=".58pt">
              <v:path arrowok="t"/>
            </v:shape>
            <w10:wrap anchorx="page"/>
          </v:group>
        </w:pict>
      </w:r>
      <w:r>
        <w:pict>
          <v:group id="_x0000_s1028" style="position:absolute;left:0;text-align:left;margin-left:220.4pt;margin-top:1.8pt;width:210pt;height:0;z-index:-1180;mso-position-horizontal-relative:page" coordorigin="4408,36" coordsize="4200,0">
            <v:shape id="_x0000_s1029" style="position:absolute;left:4408;top:36;width:4200;height:0" coordorigin="4408,36" coordsize="4200,0" path="m4408,36r4200,e" filled="f" strokeweight=".58pt">
              <v:path arrowok="t"/>
            </v:shape>
            <w10:wrap anchorx="page"/>
          </v:group>
        </w:pict>
      </w:r>
      <w:r>
        <w:pict>
          <v:group id="_x0000_s1026" style="position:absolute;left:0;text-align:left;margin-left:442.4pt;margin-top:1.8pt;width:210pt;height:0;z-index:-1179;mso-position-horizontal-relative:page" coordorigin="8848,36" coordsize="4200,0">
            <v:shape id="_x0000_s1027" style="position:absolute;left:8848;top:36;width:4200;height:0" coordorigin="8848,36" coordsize="4200,0" path="m8848,36r4200,e" filled="f" strokeweight=".58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z w:val="16"/>
          <w:szCs w:val="16"/>
        </w:rPr>
        <w:t>Educator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Name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pacing w:val="1"/>
          <w:sz w:val="16"/>
          <w:szCs w:val="16"/>
        </w:rPr>
        <w:t>(</w:t>
      </w:r>
      <w:r>
        <w:rPr>
          <w:rFonts w:ascii="Arial" w:eastAsia="Arial" w:hAnsi="Arial" w:cs="Arial"/>
          <w:sz w:val="16"/>
          <w:szCs w:val="16"/>
        </w:rPr>
        <w:t xml:space="preserve">Print)      </w:t>
      </w:r>
      <w:r>
        <w:rPr>
          <w:rFonts w:ascii="Arial" w:eastAsia="Arial" w:hAnsi="Arial" w:cs="Arial"/>
          <w:spacing w:val="37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Educator:</w:t>
      </w:r>
      <w:r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Signa</w:t>
      </w:r>
      <w:r>
        <w:rPr>
          <w:rFonts w:ascii="Arial" w:eastAsia="Arial" w:hAnsi="Arial" w:cs="Arial"/>
          <w:spacing w:val="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 xml:space="preserve">ure           </w:t>
      </w:r>
      <w:r>
        <w:rPr>
          <w:rFonts w:ascii="Arial" w:eastAsia="Arial" w:hAnsi="Arial" w:cs="Arial"/>
          <w:spacing w:val="1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Principal</w:t>
      </w:r>
      <w:r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Name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(Print)            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Principal:</w:t>
      </w:r>
      <w:r>
        <w:rPr>
          <w:rFonts w:ascii="Arial" w:eastAsia="Arial" w:hAnsi="Arial" w:cs="Arial"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Signa</w:t>
      </w:r>
      <w:r>
        <w:rPr>
          <w:rFonts w:ascii="Arial" w:eastAsia="Arial" w:hAnsi="Arial" w:cs="Arial"/>
          <w:spacing w:val="-1"/>
          <w:sz w:val="16"/>
          <w:szCs w:val="16"/>
        </w:rPr>
        <w:t>t</w:t>
      </w:r>
      <w:r>
        <w:rPr>
          <w:rFonts w:ascii="Arial" w:eastAsia="Arial" w:hAnsi="Arial" w:cs="Arial"/>
          <w:sz w:val="16"/>
          <w:szCs w:val="16"/>
        </w:rPr>
        <w:t xml:space="preserve">ure                        </w:t>
      </w:r>
      <w:r>
        <w:rPr>
          <w:rFonts w:ascii="Arial" w:eastAsia="Arial" w:hAnsi="Arial" w:cs="Arial"/>
          <w:spacing w:val="5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EDO</w:t>
      </w:r>
      <w:r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Na</w:t>
      </w:r>
      <w:r>
        <w:rPr>
          <w:rFonts w:ascii="Arial" w:eastAsia="Arial" w:hAnsi="Arial" w:cs="Arial"/>
          <w:spacing w:val="1"/>
          <w:sz w:val="16"/>
          <w:szCs w:val="16"/>
        </w:rPr>
        <w:t>m</w:t>
      </w:r>
      <w:r>
        <w:rPr>
          <w:rFonts w:ascii="Arial" w:eastAsia="Arial" w:hAnsi="Arial" w:cs="Arial"/>
          <w:sz w:val="16"/>
          <w:szCs w:val="16"/>
        </w:rPr>
        <w:t>e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(Pri</w:t>
      </w:r>
      <w:r>
        <w:rPr>
          <w:rFonts w:ascii="Arial" w:eastAsia="Arial" w:hAnsi="Arial" w:cs="Arial"/>
          <w:spacing w:val="1"/>
          <w:sz w:val="16"/>
          <w:szCs w:val="16"/>
        </w:rPr>
        <w:t>n</w:t>
      </w:r>
      <w:r>
        <w:rPr>
          <w:rFonts w:ascii="Arial" w:eastAsia="Arial" w:hAnsi="Arial" w:cs="Arial"/>
          <w:sz w:val="16"/>
          <w:szCs w:val="16"/>
        </w:rPr>
        <w:t>t)                    EDO:</w:t>
      </w:r>
      <w:r>
        <w:rPr>
          <w:rFonts w:ascii="Arial" w:eastAsia="Arial" w:hAnsi="Arial" w:cs="Arial"/>
          <w:spacing w:val="-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Signat</w:t>
      </w:r>
      <w:r>
        <w:rPr>
          <w:rFonts w:ascii="Arial" w:eastAsia="Arial" w:hAnsi="Arial" w:cs="Arial"/>
          <w:spacing w:val="1"/>
          <w:sz w:val="16"/>
          <w:szCs w:val="16"/>
        </w:rPr>
        <w:t>u</w:t>
      </w:r>
      <w:r>
        <w:rPr>
          <w:rFonts w:ascii="Arial" w:eastAsia="Arial" w:hAnsi="Arial" w:cs="Arial"/>
          <w:sz w:val="16"/>
          <w:szCs w:val="16"/>
        </w:rPr>
        <w:t xml:space="preserve">re                    </w:t>
      </w:r>
      <w:r>
        <w:rPr>
          <w:rFonts w:ascii="Arial" w:eastAsia="Arial" w:hAnsi="Arial" w:cs="Arial"/>
          <w:spacing w:val="28"/>
          <w:sz w:val="16"/>
          <w:szCs w:val="16"/>
        </w:rPr>
        <w:t xml:space="preserve"> </w:t>
      </w:r>
      <w:r>
        <w:rPr>
          <w:rFonts w:ascii="Arial" w:eastAsia="Arial" w:hAnsi="Arial" w:cs="Arial"/>
          <w:color w:val="C0C0C0"/>
          <w:position w:val="-11"/>
          <w:sz w:val="28"/>
          <w:szCs w:val="28"/>
        </w:rPr>
        <w:t>School</w:t>
      </w:r>
      <w:r>
        <w:rPr>
          <w:rFonts w:ascii="Arial" w:eastAsia="Arial" w:hAnsi="Arial" w:cs="Arial"/>
          <w:color w:val="C0C0C0"/>
          <w:spacing w:val="-9"/>
          <w:position w:val="-11"/>
          <w:sz w:val="28"/>
          <w:szCs w:val="28"/>
        </w:rPr>
        <w:t xml:space="preserve"> </w:t>
      </w:r>
      <w:r>
        <w:rPr>
          <w:rFonts w:ascii="Arial" w:eastAsia="Arial" w:hAnsi="Arial" w:cs="Arial"/>
          <w:color w:val="C0C0C0"/>
          <w:position w:val="-11"/>
          <w:sz w:val="28"/>
          <w:szCs w:val="28"/>
        </w:rPr>
        <w:t>Stamp</w:t>
      </w:r>
    </w:p>
    <w:p w:rsidR="005477DE" w:rsidRDefault="005477DE">
      <w:pPr>
        <w:spacing w:before="3" w:line="100" w:lineRule="exact"/>
        <w:rPr>
          <w:sz w:val="10"/>
          <w:szCs w:val="10"/>
        </w:rPr>
      </w:pPr>
    </w:p>
    <w:p w:rsidR="005477DE" w:rsidRDefault="00E008F0">
      <w:pPr>
        <w:tabs>
          <w:tab w:val="left" w:pos="10660"/>
        </w:tabs>
        <w:ind w:left="31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w w:val="99"/>
          <w:sz w:val="16"/>
          <w:szCs w:val="16"/>
        </w:rPr>
        <w:t>Date</w:t>
      </w:r>
      <w:r>
        <w:rPr>
          <w:rFonts w:ascii="Arial" w:eastAsia="Arial" w:hAnsi="Arial" w:cs="Arial"/>
          <w:sz w:val="16"/>
          <w:szCs w:val="16"/>
        </w:rPr>
        <w:t xml:space="preserve">    </w:t>
      </w:r>
      <w:r>
        <w:rPr>
          <w:rFonts w:ascii="Arial" w:eastAsia="Arial" w:hAnsi="Arial" w:cs="Arial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 xml:space="preserve">                            </w:t>
      </w:r>
      <w:r>
        <w:rPr>
          <w:rFonts w:ascii="Arial" w:eastAsia="Arial" w:hAnsi="Arial" w:cs="Arial"/>
          <w:spacing w:val="13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                                               </w:t>
      </w:r>
      <w:r>
        <w:rPr>
          <w:rFonts w:ascii="Arial" w:eastAsia="Arial" w:hAnsi="Arial" w:cs="Arial"/>
          <w:spacing w:val="-15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16"/>
          <w:szCs w:val="16"/>
        </w:rPr>
        <w:t>Date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   </w:t>
      </w:r>
      <w:r>
        <w:rPr>
          <w:rFonts w:ascii="Arial" w:eastAsia="Arial" w:hAnsi="Arial" w:cs="Arial"/>
          <w:spacing w:val="-2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 xml:space="preserve">                          </w:t>
      </w:r>
      <w:r>
        <w:rPr>
          <w:rFonts w:ascii="Arial" w:eastAsia="Arial" w:hAnsi="Arial" w:cs="Arial"/>
          <w:spacing w:val="-6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</w:t>
      </w:r>
      <w:r>
        <w:rPr>
          <w:rFonts w:ascii="Arial" w:eastAsia="Arial" w:hAnsi="Arial" w:cs="Arial"/>
          <w:spacing w:val="14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16"/>
          <w:szCs w:val="16"/>
        </w:rPr>
        <w:t>Date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   </w:t>
      </w:r>
      <w:r>
        <w:rPr>
          <w:rFonts w:ascii="Arial" w:eastAsia="Arial" w:hAnsi="Arial" w:cs="Arial"/>
          <w:spacing w:val="-22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 xml:space="preserve"> </w:t>
      </w:r>
      <w:r>
        <w:rPr>
          <w:rFonts w:ascii="Arial" w:eastAsia="Arial" w:hAnsi="Arial" w:cs="Arial"/>
          <w:sz w:val="16"/>
          <w:szCs w:val="16"/>
          <w:u w:val="single" w:color="000000"/>
        </w:rPr>
        <w:tab/>
      </w:r>
    </w:p>
    <w:sectPr w:rsidR="005477DE">
      <w:type w:val="continuous"/>
      <w:pgSz w:w="16840" w:h="23820"/>
      <w:pgMar w:top="220" w:right="5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F2550"/>
    <w:multiLevelType w:val="multilevel"/>
    <w:tmpl w:val="60EA566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77DE"/>
    <w:rsid w:val="005477DE"/>
    <w:rsid w:val="00E0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2013-11-20T15:01:00Z</dcterms:created>
  <dcterms:modified xsi:type="dcterms:W3CDTF">2013-11-20T15:01:00Z</dcterms:modified>
</cp:coreProperties>
</file>