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B95" w:rsidRDefault="00253B95">
      <w:pPr>
        <w:spacing w:before="2" w:line="100" w:lineRule="exact"/>
        <w:rPr>
          <w:sz w:val="11"/>
          <w:szCs w:val="11"/>
        </w:rPr>
      </w:pPr>
      <w:bookmarkStart w:id="0" w:name="_GoBack"/>
      <w:bookmarkEnd w:id="0"/>
    </w:p>
    <w:p w:rsidR="00253B95" w:rsidRDefault="00DE1EBE">
      <w:pPr>
        <w:ind w:left="1010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8pt;height:34.8pt">
            <v:imagedata r:id="rId6" o:title=""/>
          </v:shape>
        </w:pict>
      </w:r>
    </w:p>
    <w:p w:rsidR="00253B95" w:rsidRDefault="00DE1EBE">
      <w:pPr>
        <w:spacing w:before="30"/>
        <w:ind w:left="327" w:right="-44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sz w:val="16"/>
          <w:szCs w:val="16"/>
          <w:u w:val="single" w:color="000000"/>
        </w:rPr>
        <w:t>Pr</w:t>
      </w:r>
      <w:r>
        <w:rPr>
          <w:rFonts w:ascii="Arial" w:eastAsia="Arial" w:hAnsi="Arial" w:cs="Arial"/>
          <w:b/>
          <w:spacing w:val="1"/>
          <w:sz w:val="16"/>
          <w:szCs w:val="16"/>
          <w:u w:val="single" w:color="000000"/>
        </w:rPr>
        <w:t>o</w:t>
      </w:r>
      <w:r>
        <w:rPr>
          <w:rFonts w:ascii="Arial" w:eastAsia="Arial" w:hAnsi="Arial" w:cs="Arial"/>
          <w:b/>
          <w:spacing w:val="-2"/>
          <w:sz w:val="16"/>
          <w:szCs w:val="16"/>
          <w:u w:val="single" w:color="000000"/>
        </w:rPr>
        <w:t>v</w:t>
      </w:r>
      <w:r>
        <w:rPr>
          <w:rFonts w:ascii="Arial" w:eastAsia="Arial" w:hAnsi="Arial" w:cs="Arial"/>
          <w:b/>
          <w:spacing w:val="1"/>
          <w:sz w:val="16"/>
          <w:szCs w:val="16"/>
          <w:u w:val="single" w:color="000000"/>
        </w:rPr>
        <w:t>i</w:t>
      </w:r>
      <w:r>
        <w:rPr>
          <w:rFonts w:ascii="Arial" w:eastAsia="Arial" w:hAnsi="Arial" w:cs="Arial"/>
          <w:b/>
          <w:sz w:val="16"/>
          <w:szCs w:val="16"/>
          <w:u w:val="single" w:color="000000"/>
        </w:rPr>
        <w:t>nce</w:t>
      </w:r>
      <w:r>
        <w:rPr>
          <w:rFonts w:ascii="Arial" w:eastAsia="Arial" w:hAnsi="Arial" w:cs="Arial"/>
          <w:b/>
          <w:spacing w:val="-5"/>
          <w:sz w:val="16"/>
          <w:szCs w:val="16"/>
          <w:u w:val="single" w:color="000000"/>
        </w:rPr>
        <w:t xml:space="preserve"> </w:t>
      </w:r>
      <w:r>
        <w:rPr>
          <w:rFonts w:ascii="Arial" w:eastAsia="Arial" w:hAnsi="Arial" w:cs="Arial"/>
          <w:b/>
          <w:sz w:val="16"/>
          <w:szCs w:val="16"/>
          <w:u w:val="single" w:color="000000"/>
        </w:rPr>
        <w:t>of</w:t>
      </w:r>
      <w:r>
        <w:rPr>
          <w:rFonts w:ascii="Arial" w:eastAsia="Arial" w:hAnsi="Arial" w:cs="Arial"/>
          <w:b/>
          <w:spacing w:val="-1"/>
          <w:sz w:val="16"/>
          <w:szCs w:val="16"/>
          <w:u w:val="single" w:color="000000"/>
        </w:rPr>
        <w:t xml:space="preserve"> </w:t>
      </w:r>
      <w:r>
        <w:rPr>
          <w:rFonts w:ascii="Arial" w:eastAsia="Arial" w:hAnsi="Arial" w:cs="Arial"/>
          <w:b/>
          <w:sz w:val="16"/>
          <w:szCs w:val="16"/>
          <w:u w:val="single" w:color="000000"/>
        </w:rPr>
        <w:t>the</w:t>
      </w:r>
      <w:r>
        <w:rPr>
          <w:rFonts w:ascii="Arial" w:eastAsia="Arial" w:hAnsi="Arial" w:cs="Arial"/>
          <w:b/>
          <w:spacing w:val="-1"/>
          <w:sz w:val="16"/>
          <w:szCs w:val="16"/>
          <w:u w:val="single" w:color="000000"/>
        </w:rPr>
        <w:t xml:space="preserve"> </w:t>
      </w:r>
      <w:r>
        <w:rPr>
          <w:rFonts w:ascii="Arial" w:eastAsia="Arial" w:hAnsi="Arial" w:cs="Arial"/>
          <w:b/>
          <w:sz w:val="16"/>
          <w:szCs w:val="16"/>
          <w:u w:val="single" w:color="000000"/>
        </w:rPr>
        <w:t>Eastern</w:t>
      </w:r>
      <w:r>
        <w:rPr>
          <w:rFonts w:ascii="Arial" w:eastAsia="Arial" w:hAnsi="Arial" w:cs="Arial"/>
          <w:b/>
          <w:spacing w:val="-6"/>
          <w:sz w:val="16"/>
          <w:szCs w:val="16"/>
          <w:u w:val="single" w:color="000000"/>
        </w:rPr>
        <w:t xml:space="preserve"> </w:t>
      </w:r>
      <w:r>
        <w:rPr>
          <w:rFonts w:ascii="Arial" w:eastAsia="Arial" w:hAnsi="Arial" w:cs="Arial"/>
          <w:b/>
          <w:spacing w:val="1"/>
          <w:sz w:val="16"/>
          <w:szCs w:val="16"/>
          <w:u w:val="single" w:color="000000"/>
        </w:rPr>
        <w:t>C</w:t>
      </w:r>
      <w:r>
        <w:rPr>
          <w:rFonts w:ascii="Arial" w:eastAsia="Arial" w:hAnsi="Arial" w:cs="Arial"/>
          <w:b/>
          <w:sz w:val="16"/>
          <w:szCs w:val="16"/>
          <w:u w:val="single" w:color="000000"/>
        </w:rPr>
        <w:t>ape</w:t>
      </w:r>
    </w:p>
    <w:p w:rsidR="00253B95" w:rsidRDefault="00DE1EBE">
      <w:pPr>
        <w:spacing w:before="16" w:line="280" w:lineRule="exact"/>
        <w:rPr>
          <w:sz w:val="28"/>
          <w:szCs w:val="28"/>
        </w:rPr>
      </w:pPr>
      <w:r>
        <w:br w:type="column"/>
      </w:r>
    </w:p>
    <w:p w:rsidR="00253B95" w:rsidRDefault="00DE1EBE">
      <w:pPr>
        <w:ind w:right="-34" w:firstLine="6"/>
        <w:rPr>
          <w:rFonts w:ascii="Arial" w:eastAsia="Arial" w:hAnsi="Arial" w:cs="Arial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9" type="#_x0000_t202" style="position:absolute;left:0;text-align:left;margin-left:334.9pt;margin-top:.75pt;width:741.85pt;height:66.35pt;z-index:-1282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432"/>
                    <w:gridCol w:w="960"/>
                    <w:gridCol w:w="481"/>
                    <w:gridCol w:w="1081"/>
                    <w:gridCol w:w="480"/>
                    <w:gridCol w:w="1080"/>
                    <w:gridCol w:w="480"/>
                    <w:gridCol w:w="1447"/>
                    <w:gridCol w:w="1144"/>
                    <w:gridCol w:w="841"/>
                    <w:gridCol w:w="2273"/>
                    <w:gridCol w:w="1139"/>
                    <w:gridCol w:w="700"/>
                    <w:gridCol w:w="2273"/>
                  </w:tblGrid>
                  <w:tr w:rsidR="00253B95">
                    <w:trPr>
                      <w:trHeight w:hRule="exact" w:val="193"/>
                    </w:trPr>
                    <w:tc>
                      <w:tcPr>
                        <w:tcW w:w="43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253B95" w:rsidRDefault="00DE1EBE">
                        <w:pPr>
                          <w:spacing w:line="180" w:lineRule="exact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01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253B95" w:rsidRDefault="00DE1EBE">
                        <w:pPr>
                          <w:spacing w:line="160" w:lineRule="exact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w w:val="81"/>
                            <w:sz w:val="16"/>
                            <w:szCs w:val="16"/>
                          </w:rPr>
                          <w:t>Mt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w w:val="81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w w:val="81"/>
                            <w:sz w:val="16"/>
                            <w:szCs w:val="16"/>
                          </w:rPr>
                          <w:t>Fletcher</w:t>
                        </w:r>
                      </w:p>
                    </w:tc>
                    <w:tc>
                      <w:tcPr>
                        <w:tcW w:w="48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253B95" w:rsidRDefault="00DE1EBE">
                        <w:pPr>
                          <w:spacing w:line="180" w:lineRule="exact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07</w:t>
                        </w:r>
                      </w:p>
                    </w:tc>
                    <w:tc>
                      <w:tcPr>
                        <w:tcW w:w="108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253B95" w:rsidRDefault="00DE1EBE">
                        <w:pPr>
                          <w:spacing w:line="160" w:lineRule="exact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w w:val="81"/>
                            <w:sz w:val="16"/>
                            <w:szCs w:val="16"/>
                          </w:rPr>
                          <w:t>Queenstown</w:t>
                        </w:r>
                      </w:p>
                    </w:tc>
                    <w:tc>
                      <w:tcPr>
                        <w:tcW w:w="48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253B95" w:rsidRDefault="00DE1EBE">
                        <w:pPr>
                          <w:spacing w:line="180" w:lineRule="exact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13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253B95" w:rsidRDefault="00DE1EBE">
                        <w:pPr>
                          <w:spacing w:line="160" w:lineRule="exact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proofErr w:type="spellStart"/>
                        <w:r>
                          <w:rPr>
                            <w:rFonts w:ascii="Arial" w:eastAsia="Arial" w:hAnsi="Arial" w:cs="Arial"/>
                            <w:w w:val="81"/>
                            <w:sz w:val="16"/>
                            <w:szCs w:val="16"/>
                          </w:rPr>
                          <w:t>Ngcobo</w:t>
                        </w:r>
                        <w:proofErr w:type="spellEnd"/>
                      </w:p>
                    </w:tc>
                    <w:tc>
                      <w:tcPr>
                        <w:tcW w:w="48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253B95" w:rsidRDefault="00DE1EBE">
                        <w:pPr>
                          <w:spacing w:line="180" w:lineRule="exact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19</w:t>
                        </w:r>
                      </w:p>
                    </w:tc>
                    <w:tc>
                      <w:tcPr>
                        <w:tcW w:w="144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253B95" w:rsidRDefault="00DE1EBE">
                        <w:pPr>
                          <w:spacing w:line="160" w:lineRule="exact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w w:val="81"/>
                            <w:sz w:val="16"/>
                            <w:szCs w:val="16"/>
                          </w:rPr>
                          <w:t>King Wil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w w:val="81"/>
                            <w:sz w:val="16"/>
                            <w:szCs w:val="16"/>
                          </w:rPr>
                          <w:t>l</w:t>
                        </w:r>
                        <w:r>
                          <w:rPr>
                            <w:rFonts w:ascii="Arial" w:eastAsia="Arial" w:hAnsi="Arial" w:cs="Arial"/>
                            <w:w w:val="81"/>
                            <w:sz w:val="16"/>
                            <w:szCs w:val="16"/>
                          </w:rPr>
                          <w:t>iams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w w:val="81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w w:val="81"/>
                            <w:sz w:val="16"/>
                            <w:szCs w:val="16"/>
                          </w:rPr>
                          <w:t>Town</w:t>
                        </w:r>
                      </w:p>
                    </w:tc>
                    <w:tc>
                      <w:tcPr>
                        <w:tcW w:w="1144" w:type="dxa"/>
                        <w:vMerge w:val="restart"/>
                        <w:tcBorders>
                          <w:top w:val="single" w:sz="5" w:space="0" w:color="000000"/>
                          <w:left w:val="nil"/>
                          <w:right w:val="nil"/>
                        </w:tcBorders>
                      </w:tcPr>
                      <w:p w:rsidR="00253B95" w:rsidRDefault="00253B95">
                        <w:pPr>
                          <w:spacing w:before="1" w:line="180" w:lineRule="exact"/>
                          <w:rPr>
                            <w:sz w:val="19"/>
                            <w:szCs w:val="19"/>
                          </w:rPr>
                        </w:pPr>
                      </w:p>
                      <w:p w:rsidR="00253B95" w:rsidRDefault="00DE1EBE">
                        <w:pPr>
                          <w:ind w:left="6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Rating</w:t>
                        </w:r>
                        <w:r>
                          <w:rPr>
                            <w:rFonts w:ascii="Arial" w:eastAsia="Arial" w:hAnsi="Arial" w:cs="Arial"/>
                            <w:spacing w:val="-5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Code</w:t>
                        </w:r>
                      </w:p>
                    </w:tc>
                    <w:tc>
                      <w:tcPr>
                        <w:tcW w:w="841" w:type="dxa"/>
                        <w:vMerge w:val="restart"/>
                        <w:tcBorders>
                          <w:top w:val="single" w:sz="5" w:space="0" w:color="000000"/>
                          <w:left w:val="nil"/>
                          <w:right w:val="nil"/>
                        </w:tcBorders>
                        <w:shd w:val="clear" w:color="auto" w:fill="DFDFDF"/>
                      </w:tcPr>
                      <w:p w:rsidR="00253B95" w:rsidRDefault="00253B95">
                        <w:pPr>
                          <w:spacing w:before="1" w:line="180" w:lineRule="exact"/>
                          <w:rPr>
                            <w:sz w:val="19"/>
                            <w:szCs w:val="19"/>
                          </w:rPr>
                        </w:pPr>
                      </w:p>
                      <w:p w:rsidR="00253B95" w:rsidRDefault="00DE1EBE">
                        <w:pPr>
                          <w:spacing w:line="160" w:lineRule="exact"/>
                          <w:ind w:left="317" w:right="318"/>
                          <w:jc w:val="center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w w:val="99"/>
                            <w:position w:val="-1"/>
                            <w:sz w:val="16"/>
                            <w:szCs w:val="16"/>
                          </w:rPr>
                          <w:t>%</w:t>
                        </w:r>
                      </w:p>
                    </w:tc>
                    <w:tc>
                      <w:tcPr>
                        <w:tcW w:w="2273" w:type="dxa"/>
                        <w:vMerge w:val="restart"/>
                        <w:tcBorders>
                          <w:top w:val="single" w:sz="5" w:space="0" w:color="000000"/>
                          <w:left w:val="nil"/>
                          <w:right w:val="nil"/>
                        </w:tcBorders>
                      </w:tcPr>
                      <w:p w:rsidR="00253B95" w:rsidRDefault="00253B95">
                        <w:pPr>
                          <w:spacing w:before="1" w:line="180" w:lineRule="exact"/>
                          <w:rPr>
                            <w:sz w:val="19"/>
                            <w:szCs w:val="19"/>
                          </w:rPr>
                        </w:pPr>
                      </w:p>
                      <w:p w:rsidR="00253B95" w:rsidRDefault="00DE1EBE">
                        <w:pPr>
                          <w:ind w:left="173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Description</w:t>
                        </w:r>
                        <w:r>
                          <w:rPr>
                            <w:rFonts w:ascii="Arial" w:eastAsia="Arial" w:hAnsi="Arial" w:cs="Arial"/>
                            <w:spacing w:val="-8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of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C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16"/>
                            <w:szCs w:val="16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mpetence</w:t>
                        </w:r>
                      </w:p>
                    </w:tc>
                    <w:tc>
                      <w:tcPr>
                        <w:tcW w:w="1139" w:type="dxa"/>
                        <w:vMerge w:val="restart"/>
                        <w:tcBorders>
                          <w:top w:val="single" w:sz="5" w:space="0" w:color="000000"/>
                          <w:left w:val="nil"/>
                          <w:right w:val="nil"/>
                        </w:tcBorders>
                      </w:tcPr>
                      <w:p w:rsidR="00253B95" w:rsidRDefault="00253B95">
                        <w:pPr>
                          <w:spacing w:before="1" w:line="180" w:lineRule="exact"/>
                          <w:rPr>
                            <w:sz w:val="19"/>
                            <w:szCs w:val="19"/>
                          </w:rPr>
                        </w:pPr>
                      </w:p>
                      <w:p w:rsidR="00253B95" w:rsidRDefault="00DE1EBE">
                        <w:pPr>
                          <w:ind w:left="122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Rating</w:t>
                        </w:r>
                        <w:r>
                          <w:rPr>
                            <w:rFonts w:ascii="Arial" w:eastAsia="Arial" w:hAnsi="Arial" w:cs="Arial"/>
                            <w:spacing w:val="-5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Code</w:t>
                        </w:r>
                      </w:p>
                    </w:tc>
                    <w:tc>
                      <w:tcPr>
                        <w:tcW w:w="700" w:type="dxa"/>
                        <w:vMerge w:val="restart"/>
                        <w:tcBorders>
                          <w:top w:val="single" w:sz="5" w:space="0" w:color="000000"/>
                          <w:left w:val="nil"/>
                          <w:right w:val="nil"/>
                        </w:tcBorders>
                        <w:shd w:val="clear" w:color="auto" w:fill="DFDFDF"/>
                      </w:tcPr>
                      <w:p w:rsidR="00253B95" w:rsidRDefault="00253B95">
                        <w:pPr>
                          <w:spacing w:before="4" w:line="140" w:lineRule="exact"/>
                          <w:rPr>
                            <w:sz w:val="14"/>
                            <w:szCs w:val="14"/>
                          </w:rPr>
                        </w:pPr>
                      </w:p>
                      <w:p w:rsidR="00253B95" w:rsidRDefault="00DE1EBE">
                        <w:pPr>
                          <w:spacing w:line="200" w:lineRule="exact"/>
                          <w:ind w:left="225" w:right="226"/>
                          <w:jc w:val="center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  <w:position w:val="-1"/>
                          </w:rPr>
                          <w:t>%</w:t>
                        </w:r>
                      </w:p>
                    </w:tc>
                    <w:tc>
                      <w:tcPr>
                        <w:tcW w:w="2273" w:type="dxa"/>
                        <w:vMerge w:val="restart"/>
                        <w:tcBorders>
                          <w:top w:val="single" w:sz="5" w:space="0" w:color="000000"/>
                          <w:left w:val="nil"/>
                          <w:right w:val="nil"/>
                        </w:tcBorders>
                      </w:tcPr>
                      <w:p w:rsidR="00253B95" w:rsidRDefault="00253B95">
                        <w:pPr>
                          <w:spacing w:before="1" w:line="180" w:lineRule="exact"/>
                          <w:rPr>
                            <w:sz w:val="19"/>
                            <w:szCs w:val="19"/>
                          </w:rPr>
                        </w:pPr>
                      </w:p>
                      <w:p w:rsidR="00253B95" w:rsidRDefault="00DE1EBE">
                        <w:pPr>
                          <w:ind w:left="173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Description</w:t>
                        </w:r>
                        <w:r>
                          <w:rPr>
                            <w:rFonts w:ascii="Arial" w:eastAsia="Arial" w:hAnsi="Arial" w:cs="Arial"/>
                            <w:spacing w:val="-8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of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C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16"/>
                            <w:szCs w:val="16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mpetence</w:t>
                        </w:r>
                      </w:p>
                    </w:tc>
                  </w:tr>
                  <w:tr w:rsidR="00253B95">
                    <w:trPr>
                      <w:trHeight w:hRule="exact" w:val="194"/>
                    </w:trPr>
                    <w:tc>
                      <w:tcPr>
                        <w:tcW w:w="43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253B95" w:rsidRDefault="00DE1EBE">
                        <w:pPr>
                          <w:spacing w:line="180" w:lineRule="exact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02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253B95" w:rsidRDefault="00DE1EBE">
                        <w:pPr>
                          <w:spacing w:line="180" w:lineRule="exact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Mt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Fr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16"/>
                            <w:szCs w:val="16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re</w:t>
                        </w:r>
                      </w:p>
                    </w:tc>
                    <w:tc>
                      <w:tcPr>
                        <w:tcW w:w="48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253B95" w:rsidRDefault="00DE1EBE">
                        <w:pPr>
                          <w:spacing w:line="180" w:lineRule="exact"/>
                          <w:ind w:left="109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08</w:t>
                        </w:r>
                      </w:p>
                    </w:tc>
                    <w:tc>
                      <w:tcPr>
                        <w:tcW w:w="108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253B95" w:rsidRDefault="00DE1EBE">
                        <w:pPr>
                          <w:spacing w:line="180" w:lineRule="exact"/>
                          <w:ind w:left="109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La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16"/>
                            <w:szCs w:val="16"/>
                          </w:rPr>
                          <w:t>d</w:t>
                        </w: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y</w:t>
                        </w:r>
                        <w:r>
                          <w:rPr>
                            <w:rFonts w:ascii="Arial" w:eastAsia="Arial" w:hAnsi="Arial" w:cs="Arial"/>
                            <w:spacing w:val="-3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Fr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16"/>
                            <w:szCs w:val="16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re</w:t>
                        </w:r>
                      </w:p>
                    </w:tc>
                    <w:tc>
                      <w:tcPr>
                        <w:tcW w:w="48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253B95" w:rsidRDefault="00DE1EBE">
                        <w:pPr>
                          <w:spacing w:line="180" w:lineRule="exact"/>
                          <w:ind w:left="109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14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253B95" w:rsidRDefault="00DE1EBE">
                        <w:pPr>
                          <w:spacing w:line="180" w:lineRule="exact"/>
                          <w:ind w:left="109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Cofimvaba</w:t>
                        </w:r>
                      </w:p>
                    </w:tc>
                    <w:tc>
                      <w:tcPr>
                        <w:tcW w:w="48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253B95" w:rsidRDefault="00DE1EBE">
                        <w:pPr>
                          <w:spacing w:line="180" w:lineRule="exact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20</w:t>
                        </w:r>
                      </w:p>
                    </w:tc>
                    <w:tc>
                      <w:tcPr>
                        <w:tcW w:w="144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253B95" w:rsidRDefault="00DE1EBE">
                        <w:pPr>
                          <w:spacing w:line="180" w:lineRule="exact"/>
                          <w:ind w:left="107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Graaf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16"/>
                            <w:szCs w:val="16"/>
                          </w:rPr>
                          <w:t>f</w:t>
                        </w: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-Reinet</w:t>
                        </w:r>
                      </w:p>
                    </w:tc>
                    <w:tc>
                      <w:tcPr>
                        <w:tcW w:w="1144" w:type="dxa"/>
                        <w:vMerge/>
                        <w:tcBorders>
                          <w:left w:val="nil"/>
                          <w:bottom w:val="single" w:sz="5" w:space="0" w:color="000000"/>
                          <w:right w:val="nil"/>
                        </w:tcBorders>
                      </w:tcPr>
                      <w:p w:rsidR="00253B95" w:rsidRDefault="00253B95"/>
                    </w:tc>
                    <w:tc>
                      <w:tcPr>
                        <w:tcW w:w="841" w:type="dxa"/>
                        <w:vMerge/>
                        <w:tcBorders>
                          <w:left w:val="nil"/>
                          <w:bottom w:val="single" w:sz="15" w:space="0" w:color="DFDFDF"/>
                          <w:right w:val="nil"/>
                        </w:tcBorders>
                        <w:shd w:val="clear" w:color="auto" w:fill="DFDFDF"/>
                      </w:tcPr>
                      <w:p w:rsidR="00253B95" w:rsidRDefault="00253B95"/>
                    </w:tc>
                    <w:tc>
                      <w:tcPr>
                        <w:tcW w:w="2273" w:type="dxa"/>
                        <w:vMerge/>
                        <w:tcBorders>
                          <w:left w:val="nil"/>
                          <w:bottom w:val="single" w:sz="5" w:space="0" w:color="000000"/>
                          <w:right w:val="nil"/>
                        </w:tcBorders>
                      </w:tcPr>
                      <w:p w:rsidR="00253B95" w:rsidRDefault="00253B95"/>
                    </w:tc>
                    <w:tc>
                      <w:tcPr>
                        <w:tcW w:w="1139" w:type="dxa"/>
                        <w:vMerge/>
                        <w:tcBorders>
                          <w:left w:val="nil"/>
                          <w:bottom w:val="single" w:sz="5" w:space="0" w:color="000000"/>
                          <w:right w:val="nil"/>
                        </w:tcBorders>
                      </w:tcPr>
                      <w:p w:rsidR="00253B95" w:rsidRDefault="00253B95"/>
                    </w:tc>
                    <w:tc>
                      <w:tcPr>
                        <w:tcW w:w="700" w:type="dxa"/>
                        <w:vMerge/>
                        <w:tcBorders>
                          <w:left w:val="nil"/>
                          <w:bottom w:val="single" w:sz="15" w:space="0" w:color="DFDFDF"/>
                          <w:right w:val="nil"/>
                        </w:tcBorders>
                        <w:shd w:val="clear" w:color="auto" w:fill="DFDFDF"/>
                      </w:tcPr>
                      <w:p w:rsidR="00253B95" w:rsidRDefault="00253B95"/>
                    </w:tc>
                    <w:tc>
                      <w:tcPr>
                        <w:tcW w:w="2273" w:type="dxa"/>
                        <w:vMerge/>
                        <w:tcBorders>
                          <w:left w:val="nil"/>
                          <w:bottom w:val="single" w:sz="5" w:space="0" w:color="000000"/>
                          <w:right w:val="nil"/>
                        </w:tcBorders>
                      </w:tcPr>
                      <w:p w:rsidR="00253B95" w:rsidRDefault="00253B95"/>
                    </w:tc>
                  </w:tr>
                  <w:tr w:rsidR="00253B95">
                    <w:trPr>
                      <w:trHeight w:hRule="exact" w:val="266"/>
                    </w:trPr>
                    <w:tc>
                      <w:tcPr>
                        <w:tcW w:w="43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253B95" w:rsidRDefault="00DE1EBE">
                        <w:pPr>
                          <w:spacing w:before="50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03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253B95" w:rsidRDefault="00DE1EBE">
                        <w:pPr>
                          <w:spacing w:before="49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proofErr w:type="spellStart"/>
                        <w:r>
                          <w:rPr>
                            <w:rFonts w:ascii="Arial" w:eastAsia="Arial" w:hAnsi="Arial" w:cs="Arial"/>
                            <w:w w:val="81"/>
                            <w:sz w:val="16"/>
                            <w:szCs w:val="16"/>
                          </w:rPr>
                          <w:t>Maluti</w:t>
                        </w:r>
                        <w:proofErr w:type="spellEnd"/>
                      </w:p>
                    </w:tc>
                    <w:tc>
                      <w:tcPr>
                        <w:tcW w:w="48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253B95" w:rsidRDefault="00DE1EBE">
                        <w:pPr>
                          <w:spacing w:before="50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09</w:t>
                        </w:r>
                      </w:p>
                    </w:tc>
                    <w:tc>
                      <w:tcPr>
                        <w:tcW w:w="108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253B95" w:rsidRDefault="00DE1EBE">
                        <w:pPr>
                          <w:spacing w:before="49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w w:val="81"/>
                            <w:sz w:val="16"/>
                            <w:szCs w:val="16"/>
                          </w:rPr>
                          <w:t>Cradock</w:t>
                        </w:r>
                      </w:p>
                    </w:tc>
                    <w:tc>
                      <w:tcPr>
                        <w:tcW w:w="48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253B95" w:rsidRDefault="00DE1EBE">
                        <w:pPr>
                          <w:spacing w:before="50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15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253B95" w:rsidRDefault="00DE1EBE">
                        <w:pPr>
                          <w:spacing w:before="49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proofErr w:type="spellStart"/>
                        <w:r>
                          <w:rPr>
                            <w:rFonts w:ascii="Arial" w:eastAsia="Arial" w:hAnsi="Arial" w:cs="Arial"/>
                            <w:w w:val="81"/>
                            <w:sz w:val="16"/>
                            <w:szCs w:val="16"/>
                          </w:rPr>
                          <w:t>Dutywa</w:t>
                        </w:r>
                        <w:proofErr w:type="spellEnd"/>
                      </w:p>
                    </w:tc>
                    <w:tc>
                      <w:tcPr>
                        <w:tcW w:w="48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253B95" w:rsidRDefault="00DE1EBE">
                        <w:pPr>
                          <w:spacing w:before="50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21</w:t>
                        </w:r>
                      </w:p>
                    </w:tc>
                    <w:tc>
                      <w:tcPr>
                        <w:tcW w:w="144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253B95" w:rsidRDefault="00DE1EBE">
                        <w:pPr>
                          <w:spacing w:before="49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proofErr w:type="spellStart"/>
                        <w:r>
                          <w:rPr>
                            <w:rFonts w:ascii="Arial" w:eastAsia="Arial" w:hAnsi="Arial" w:cs="Arial"/>
                            <w:w w:val="81"/>
                            <w:sz w:val="16"/>
                            <w:szCs w:val="16"/>
                          </w:rPr>
                          <w:t>Grahamstown</w:t>
                        </w:r>
                        <w:proofErr w:type="spellEnd"/>
                      </w:p>
                    </w:tc>
                    <w:tc>
                      <w:tcPr>
                        <w:tcW w:w="114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253B95" w:rsidRDefault="00DE1EBE">
                        <w:pPr>
                          <w:spacing w:before="68"/>
                          <w:ind w:left="485" w:right="494"/>
                          <w:jc w:val="center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w w:val="99"/>
                            <w:sz w:val="16"/>
                            <w:szCs w:val="16"/>
                          </w:rPr>
                          <w:t>7</w:t>
                        </w:r>
                      </w:p>
                    </w:tc>
                    <w:tc>
                      <w:tcPr>
                        <w:tcW w:w="841" w:type="dxa"/>
                        <w:tcBorders>
                          <w:top w:val="single" w:sz="15" w:space="0" w:color="DFDFDF"/>
                          <w:left w:val="single" w:sz="5" w:space="0" w:color="000000"/>
                          <w:bottom w:val="single" w:sz="15" w:space="0" w:color="DFDFDF"/>
                          <w:right w:val="single" w:sz="5" w:space="0" w:color="000000"/>
                        </w:tcBorders>
                        <w:shd w:val="clear" w:color="auto" w:fill="DFDFDF"/>
                      </w:tcPr>
                      <w:p w:rsidR="00253B95" w:rsidRDefault="00DE1EBE">
                        <w:pPr>
                          <w:spacing w:before="55" w:line="160" w:lineRule="exact"/>
                          <w:ind w:left="103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position w:val="-1"/>
                            <w:sz w:val="16"/>
                            <w:szCs w:val="16"/>
                          </w:rPr>
                          <w:t>80-100</w:t>
                        </w:r>
                      </w:p>
                    </w:tc>
                    <w:tc>
                      <w:tcPr>
                        <w:tcW w:w="227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253B95" w:rsidRDefault="00DE1EBE">
                        <w:pPr>
                          <w:spacing w:before="68"/>
                          <w:ind w:left="114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Outstanding</w:t>
                        </w:r>
                        <w:r>
                          <w:rPr>
                            <w:rFonts w:ascii="Arial" w:eastAsia="Arial" w:hAnsi="Arial" w:cs="Arial"/>
                            <w:spacing w:val="-9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Achievement</w:t>
                        </w:r>
                      </w:p>
                    </w:tc>
                    <w:tc>
                      <w:tcPr>
                        <w:tcW w:w="113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253B95" w:rsidRDefault="00DE1EBE">
                        <w:pPr>
                          <w:spacing w:before="68"/>
                          <w:ind w:left="484" w:right="491"/>
                          <w:jc w:val="center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w w:val="99"/>
                            <w:sz w:val="16"/>
                            <w:szCs w:val="16"/>
                          </w:rPr>
                          <w:t>3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single" w:sz="15" w:space="0" w:color="DFDFDF"/>
                          <w:left w:val="single" w:sz="5" w:space="0" w:color="000000"/>
                          <w:bottom w:val="single" w:sz="15" w:space="0" w:color="DFDFDF"/>
                          <w:right w:val="single" w:sz="5" w:space="0" w:color="000000"/>
                        </w:tcBorders>
                        <w:shd w:val="clear" w:color="auto" w:fill="DFDFDF"/>
                      </w:tcPr>
                      <w:p w:rsidR="00253B95" w:rsidRDefault="00DE1EBE">
                        <w:pPr>
                          <w:spacing w:before="55" w:line="160" w:lineRule="exact"/>
                          <w:ind w:left="103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position w:val="-1"/>
                            <w:sz w:val="16"/>
                            <w:szCs w:val="16"/>
                          </w:rPr>
                          <w:t>40-49</w:t>
                        </w:r>
                      </w:p>
                    </w:tc>
                    <w:tc>
                      <w:tcPr>
                        <w:tcW w:w="227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253B95" w:rsidRDefault="00DE1EBE">
                        <w:pPr>
                          <w:spacing w:before="68"/>
                          <w:ind w:left="114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Moderate</w:t>
                        </w:r>
                        <w:r>
                          <w:rPr>
                            <w:rFonts w:ascii="Arial" w:eastAsia="Arial" w:hAnsi="Arial" w:cs="Arial"/>
                            <w:spacing w:val="-7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Achievement</w:t>
                        </w:r>
                      </w:p>
                    </w:tc>
                  </w:tr>
                  <w:tr w:rsidR="00253B95">
                    <w:trPr>
                      <w:trHeight w:hRule="exact" w:val="229"/>
                    </w:trPr>
                    <w:tc>
                      <w:tcPr>
                        <w:tcW w:w="43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253B95" w:rsidRDefault="00DE1EBE">
                        <w:pPr>
                          <w:spacing w:before="31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04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253B95" w:rsidRDefault="00DE1EBE">
                        <w:pPr>
                          <w:spacing w:before="30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proofErr w:type="spellStart"/>
                        <w:r>
                          <w:rPr>
                            <w:rFonts w:ascii="Arial" w:eastAsia="Arial" w:hAnsi="Arial" w:cs="Arial"/>
                            <w:w w:val="81"/>
                            <w:sz w:val="16"/>
                            <w:szCs w:val="16"/>
                          </w:rPr>
                          <w:t>Lu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w w:val="81"/>
                            <w:sz w:val="16"/>
                            <w:szCs w:val="16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w w:val="81"/>
                            <w:sz w:val="16"/>
                            <w:szCs w:val="16"/>
                          </w:rPr>
                          <w:t>ikisiki</w:t>
                        </w:r>
                        <w:proofErr w:type="spellEnd"/>
                      </w:p>
                    </w:tc>
                    <w:tc>
                      <w:tcPr>
                        <w:tcW w:w="48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253B95" w:rsidRDefault="00DE1EBE">
                        <w:pPr>
                          <w:spacing w:before="31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10</w:t>
                        </w:r>
                      </w:p>
                    </w:tc>
                    <w:tc>
                      <w:tcPr>
                        <w:tcW w:w="108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253B95" w:rsidRDefault="00DE1EBE">
                        <w:pPr>
                          <w:spacing w:before="30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proofErr w:type="spellStart"/>
                        <w:r>
                          <w:rPr>
                            <w:rFonts w:ascii="Arial" w:eastAsia="Arial" w:hAnsi="Arial" w:cs="Arial"/>
                            <w:w w:val="81"/>
                            <w:sz w:val="16"/>
                            <w:szCs w:val="16"/>
                          </w:rPr>
                          <w:t>Mthata</w:t>
                        </w:r>
                        <w:proofErr w:type="spellEnd"/>
                      </w:p>
                    </w:tc>
                    <w:tc>
                      <w:tcPr>
                        <w:tcW w:w="48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253B95" w:rsidRDefault="00DE1EBE">
                        <w:pPr>
                          <w:spacing w:before="31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16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253B95" w:rsidRDefault="00DE1EBE">
                        <w:pPr>
                          <w:spacing w:before="30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w w:val="81"/>
                            <w:sz w:val="16"/>
                            <w:szCs w:val="16"/>
                          </w:rPr>
                          <w:t>Butterworth</w:t>
                        </w:r>
                      </w:p>
                    </w:tc>
                    <w:tc>
                      <w:tcPr>
                        <w:tcW w:w="48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253B95" w:rsidRDefault="00DE1EBE">
                        <w:pPr>
                          <w:spacing w:before="31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22</w:t>
                        </w:r>
                      </w:p>
                    </w:tc>
                    <w:tc>
                      <w:tcPr>
                        <w:tcW w:w="144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253B95" w:rsidRDefault="00DE1EBE">
                        <w:pPr>
                          <w:spacing w:before="30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w w:val="81"/>
                            <w:sz w:val="16"/>
                            <w:szCs w:val="16"/>
                          </w:rPr>
                          <w:t>Port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w w:val="81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w w:val="81"/>
                            <w:sz w:val="16"/>
                            <w:szCs w:val="16"/>
                          </w:rPr>
                          <w:t>Elizabeth</w:t>
                        </w:r>
                      </w:p>
                    </w:tc>
                    <w:tc>
                      <w:tcPr>
                        <w:tcW w:w="114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253B95" w:rsidRDefault="00DE1EBE">
                        <w:pPr>
                          <w:spacing w:before="31"/>
                          <w:ind w:left="485" w:right="494"/>
                          <w:jc w:val="center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w w:val="99"/>
                            <w:sz w:val="16"/>
                            <w:szCs w:val="16"/>
                          </w:rPr>
                          <w:t>6</w:t>
                        </w:r>
                      </w:p>
                    </w:tc>
                    <w:tc>
                      <w:tcPr>
                        <w:tcW w:w="841" w:type="dxa"/>
                        <w:tcBorders>
                          <w:top w:val="single" w:sz="15" w:space="0" w:color="DFDFDF"/>
                          <w:left w:val="single" w:sz="5" w:space="0" w:color="000000"/>
                          <w:bottom w:val="single" w:sz="15" w:space="0" w:color="DFDFDF"/>
                          <w:right w:val="single" w:sz="5" w:space="0" w:color="000000"/>
                        </w:tcBorders>
                        <w:shd w:val="clear" w:color="auto" w:fill="DFDFDF"/>
                      </w:tcPr>
                      <w:p w:rsidR="00253B95" w:rsidRDefault="00DE1EBE">
                        <w:pPr>
                          <w:spacing w:before="18" w:line="160" w:lineRule="exact"/>
                          <w:ind w:left="103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position w:val="-1"/>
                            <w:sz w:val="16"/>
                            <w:szCs w:val="16"/>
                          </w:rPr>
                          <w:t>70-79</w:t>
                        </w:r>
                      </w:p>
                    </w:tc>
                    <w:tc>
                      <w:tcPr>
                        <w:tcW w:w="227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253B95" w:rsidRDefault="00DE1EBE">
                        <w:pPr>
                          <w:spacing w:before="31"/>
                          <w:ind w:left="114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Meritorious</w:t>
                        </w:r>
                        <w:r>
                          <w:rPr>
                            <w:rFonts w:ascii="Arial" w:eastAsia="Arial" w:hAnsi="Arial" w:cs="Arial"/>
                            <w:spacing w:val="-8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Achievement</w:t>
                        </w:r>
                      </w:p>
                    </w:tc>
                    <w:tc>
                      <w:tcPr>
                        <w:tcW w:w="113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253B95" w:rsidRDefault="00DE1EBE">
                        <w:pPr>
                          <w:spacing w:before="31"/>
                          <w:ind w:left="483" w:right="491"/>
                          <w:jc w:val="center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w w:val="99"/>
                            <w:sz w:val="16"/>
                            <w:szCs w:val="16"/>
                          </w:rPr>
                          <w:t>2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single" w:sz="15" w:space="0" w:color="DFDFDF"/>
                          <w:left w:val="single" w:sz="5" w:space="0" w:color="000000"/>
                          <w:bottom w:val="single" w:sz="15" w:space="0" w:color="DFDFDF"/>
                          <w:right w:val="single" w:sz="5" w:space="0" w:color="000000"/>
                        </w:tcBorders>
                        <w:shd w:val="clear" w:color="auto" w:fill="DFDFDF"/>
                      </w:tcPr>
                      <w:p w:rsidR="00253B95" w:rsidRDefault="00DE1EBE">
                        <w:pPr>
                          <w:spacing w:before="18" w:line="160" w:lineRule="exact"/>
                          <w:ind w:left="103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position w:val="-1"/>
                            <w:sz w:val="16"/>
                            <w:szCs w:val="16"/>
                          </w:rPr>
                          <w:t>30-39</w:t>
                        </w:r>
                      </w:p>
                    </w:tc>
                    <w:tc>
                      <w:tcPr>
                        <w:tcW w:w="227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253B95" w:rsidRDefault="00DE1EBE">
                        <w:pPr>
                          <w:spacing w:before="31"/>
                          <w:ind w:left="114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Elementa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16"/>
                            <w:szCs w:val="16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y</w:t>
                        </w:r>
                        <w:r>
                          <w:rPr>
                            <w:rFonts w:ascii="Arial" w:eastAsia="Arial" w:hAnsi="Arial" w:cs="Arial"/>
                            <w:spacing w:val="-10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Ach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sz w:val="16"/>
                            <w:szCs w:val="16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evement</w:t>
                        </w:r>
                      </w:p>
                    </w:tc>
                  </w:tr>
                  <w:tr w:rsidR="00253B95">
                    <w:trPr>
                      <w:trHeight w:hRule="exact" w:val="228"/>
                    </w:trPr>
                    <w:tc>
                      <w:tcPr>
                        <w:tcW w:w="43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253B95" w:rsidRDefault="00DE1EBE">
                        <w:pPr>
                          <w:spacing w:before="31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05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253B95" w:rsidRDefault="00DE1EBE">
                        <w:pPr>
                          <w:spacing w:before="30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proofErr w:type="spellStart"/>
                        <w:r>
                          <w:rPr>
                            <w:rFonts w:ascii="Arial" w:eastAsia="Arial" w:hAnsi="Arial" w:cs="Arial"/>
                            <w:w w:val="81"/>
                            <w:sz w:val="16"/>
                            <w:szCs w:val="16"/>
                          </w:rPr>
                          <w:t>Mbizana</w:t>
                        </w:r>
                        <w:proofErr w:type="spellEnd"/>
                      </w:p>
                    </w:tc>
                    <w:tc>
                      <w:tcPr>
                        <w:tcW w:w="48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253B95" w:rsidRDefault="00DE1EBE">
                        <w:pPr>
                          <w:spacing w:before="31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11</w:t>
                        </w:r>
                      </w:p>
                    </w:tc>
                    <w:tc>
                      <w:tcPr>
                        <w:tcW w:w="108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253B95" w:rsidRDefault="00DE1EBE">
                        <w:pPr>
                          <w:spacing w:before="30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w w:val="81"/>
                            <w:sz w:val="16"/>
                            <w:szCs w:val="16"/>
                          </w:rPr>
                          <w:t>Qumbu</w:t>
                        </w:r>
                      </w:p>
                    </w:tc>
                    <w:tc>
                      <w:tcPr>
                        <w:tcW w:w="48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253B95" w:rsidRDefault="00DE1EBE">
                        <w:pPr>
                          <w:spacing w:before="31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17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253B95" w:rsidRDefault="00DE1EBE">
                        <w:pPr>
                          <w:spacing w:before="30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w w:val="81"/>
                            <w:sz w:val="16"/>
                            <w:szCs w:val="16"/>
                          </w:rPr>
                          <w:t>Fort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w w:val="81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w w:val="81"/>
                            <w:sz w:val="16"/>
                            <w:szCs w:val="16"/>
                          </w:rPr>
                          <w:t>Beaufort</w:t>
                        </w:r>
                      </w:p>
                    </w:tc>
                    <w:tc>
                      <w:tcPr>
                        <w:tcW w:w="48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253B95" w:rsidRDefault="00DE1EBE">
                        <w:pPr>
                          <w:spacing w:before="31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23</w:t>
                        </w:r>
                      </w:p>
                    </w:tc>
                    <w:tc>
                      <w:tcPr>
                        <w:tcW w:w="144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253B95" w:rsidRDefault="00DE1EBE">
                        <w:pPr>
                          <w:spacing w:before="30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proofErr w:type="spellStart"/>
                        <w:r>
                          <w:rPr>
                            <w:rFonts w:ascii="Arial" w:eastAsia="Arial" w:hAnsi="Arial" w:cs="Arial"/>
                            <w:w w:val="81"/>
                            <w:sz w:val="16"/>
                            <w:szCs w:val="16"/>
                          </w:rPr>
                          <w:t>Uitenhage</w:t>
                        </w:r>
                        <w:proofErr w:type="spellEnd"/>
                      </w:p>
                    </w:tc>
                    <w:tc>
                      <w:tcPr>
                        <w:tcW w:w="114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253B95" w:rsidRDefault="00DE1EBE">
                        <w:pPr>
                          <w:spacing w:before="31"/>
                          <w:ind w:left="485" w:right="494"/>
                          <w:jc w:val="center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w w:val="99"/>
                            <w:sz w:val="16"/>
                            <w:szCs w:val="16"/>
                          </w:rPr>
                          <w:t>5</w:t>
                        </w:r>
                      </w:p>
                    </w:tc>
                    <w:tc>
                      <w:tcPr>
                        <w:tcW w:w="841" w:type="dxa"/>
                        <w:tcBorders>
                          <w:top w:val="single" w:sz="15" w:space="0" w:color="DFDFDF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  <w:shd w:val="clear" w:color="auto" w:fill="DFDFDF"/>
                      </w:tcPr>
                      <w:p w:rsidR="00253B95" w:rsidRDefault="00DE1EBE">
                        <w:pPr>
                          <w:spacing w:before="18"/>
                          <w:ind w:left="103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60-69</w:t>
                        </w:r>
                      </w:p>
                    </w:tc>
                    <w:tc>
                      <w:tcPr>
                        <w:tcW w:w="227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253B95" w:rsidRDefault="00DE1EBE">
                        <w:pPr>
                          <w:spacing w:before="31"/>
                          <w:ind w:left="114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Substantial</w:t>
                        </w:r>
                        <w:r>
                          <w:rPr>
                            <w:rFonts w:ascii="Arial" w:eastAsia="Arial" w:hAnsi="Arial" w:cs="Arial"/>
                            <w:spacing w:val="-8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Achievement</w:t>
                        </w:r>
                      </w:p>
                    </w:tc>
                    <w:tc>
                      <w:tcPr>
                        <w:tcW w:w="113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253B95" w:rsidRDefault="00DE1EBE">
                        <w:pPr>
                          <w:spacing w:before="31"/>
                          <w:ind w:left="484" w:right="490"/>
                          <w:jc w:val="center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w w:val="99"/>
                            <w:sz w:val="16"/>
                            <w:szCs w:val="16"/>
                          </w:rPr>
                          <w:t>1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single" w:sz="15" w:space="0" w:color="DFDFDF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  <w:shd w:val="clear" w:color="auto" w:fill="DFDFDF"/>
                      </w:tcPr>
                      <w:p w:rsidR="00253B95" w:rsidRDefault="00DE1EBE">
                        <w:pPr>
                          <w:spacing w:before="18"/>
                          <w:ind w:left="103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1-29</w:t>
                        </w:r>
                      </w:p>
                    </w:tc>
                    <w:tc>
                      <w:tcPr>
                        <w:tcW w:w="227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253B95" w:rsidRDefault="00DE1EBE">
                        <w:pPr>
                          <w:spacing w:before="31"/>
                          <w:ind w:left="114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Not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Achieved</w:t>
                        </w:r>
                      </w:p>
                    </w:tc>
                  </w:tr>
                  <w:tr w:rsidR="00253B95">
                    <w:trPr>
                      <w:trHeight w:hRule="exact" w:val="194"/>
                    </w:trPr>
                    <w:tc>
                      <w:tcPr>
                        <w:tcW w:w="43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253B95" w:rsidRDefault="00DE1EBE">
                        <w:pPr>
                          <w:spacing w:line="180" w:lineRule="exact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06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253B95" w:rsidRDefault="00DE1EBE">
                        <w:pPr>
                          <w:spacing w:line="180" w:lineRule="exact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proofErr w:type="spellStart"/>
                        <w:r>
                          <w:rPr>
                            <w:rFonts w:ascii="Arial" w:eastAsia="Arial" w:hAnsi="Arial" w:cs="Arial"/>
                            <w:w w:val="81"/>
                            <w:sz w:val="16"/>
                            <w:szCs w:val="16"/>
                          </w:rPr>
                          <w:t>Sterksprui</w:t>
                        </w:r>
                        <w:r>
                          <w:rPr>
                            <w:rFonts w:ascii="Arial" w:eastAsia="Arial" w:hAnsi="Arial" w:cs="Arial"/>
                            <w:w w:val="82"/>
                            <w:sz w:val="16"/>
                            <w:szCs w:val="16"/>
                          </w:rPr>
                          <w:t>t</w:t>
                        </w:r>
                        <w:proofErr w:type="spellEnd"/>
                      </w:p>
                    </w:tc>
                    <w:tc>
                      <w:tcPr>
                        <w:tcW w:w="48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253B95" w:rsidRDefault="00DE1EBE">
                        <w:pPr>
                          <w:spacing w:line="180" w:lineRule="exact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12</w:t>
                        </w:r>
                      </w:p>
                    </w:tc>
                    <w:tc>
                      <w:tcPr>
                        <w:tcW w:w="108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253B95" w:rsidRDefault="00DE1EBE">
                        <w:pPr>
                          <w:spacing w:line="180" w:lineRule="exact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w w:val="81"/>
                            <w:sz w:val="16"/>
                            <w:szCs w:val="16"/>
                          </w:rPr>
                          <w:t>Libode</w:t>
                        </w:r>
                      </w:p>
                    </w:tc>
                    <w:tc>
                      <w:tcPr>
                        <w:tcW w:w="48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253B95" w:rsidRDefault="00DE1EBE">
                        <w:pPr>
                          <w:spacing w:line="180" w:lineRule="exact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18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253B95" w:rsidRDefault="00DE1EBE">
                        <w:pPr>
                          <w:spacing w:line="180" w:lineRule="exact"/>
                          <w:ind w:left="10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w w:val="81"/>
                            <w:sz w:val="16"/>
                            <w:szCs w:val="16"/>
                          </w:rPr>
                          <w:t>East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w w:val="81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w w:val="81"/>
                            <w:sz w:val="16"/>
                            <w:szCs w:val="16"/>
                          </w:rPr>
                          <w:t>London</w:t>
                        </w:r>
                      </w:p>
                    </w:tc>
                    <w:tc>
                      <w:tcPr>
                        <w:tcW w:w="48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  <w:shd w:val="clear" w:color="auto" w:fill="C0C0C0"/>
                      </w:tcPr>
                      <w:p w:rsidR="00253B95" w:rsidRDefault="00253B95"/>
                    </w:tc>
                    <w:tc>
                      <w:tcPr>
                        <w:tcW w:w="144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  <w:shd w:val="clear" w:color="auto" w:fill="C0C0C0"/>
                      </w:tcPr>
                      <w:p w:rsidR="00253B95" w:rsidRDefault="00253B95"/>
                    </w:tc>
                    <w:tc>
                      <w:tcPr>
                        <w:tcW w:w="114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253B95" w:rsidRDefault="00DE1EBE">
                        <w:pPr>
                          <w:spacing w:line="180" w:lineRule="exact"/>
                          <w:ind w:left="485" w:right="494"/>
                          <w:jc w:val="center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w w:val="99"/>
                            <w:sz w:val="16"/>
                            <w:szCs w:val="16"/>
                          </w:rPr>
                          <w:t>4</w:t>
                        </w:r>
                      </w:p>
                    </w:tc>
                    <w:tc>
                      <w:tcPr>
                        <w:tcW w:w="84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  <w:shd w:val="clear" w:color="auto" w:fill="DFDFDF"/>
                      </w:tcPr>
                      <w:p w:rsidR="00253B95" w:rsidRDefault="00DE1EBE">
                        <w:pPr>
                          <w:spacing w:line="180" w:lineRule="exact"/>
                          <w:ind w:left="103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50-59</w:t>
                        </w:r>
                      </w:p>
                    </w:tc>
                    <w:tc>
                      <w:tcPr>
                        <w:tcW w:w="227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253B95" w:rsidRDefault="00DE1EBE">
                        <w:pPr>
                          <w:spacing w:line="180" w:lineRule="exact"/>
                          <w:ind w:left="114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Adequate</w:t>
                        </w:r>
                        <w:r>
                          <w:rPr>
                            <w:rFonts w:ascii="Arial" w:eastAsia="Arial" w:hAnsi="Arial" w:cs="Arial"/>
                            <w:spacing w:val="-7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Achievement</w:t>
                        </w:r>
                      </w:p>
                    </w:tc>
                    <w:tc>
                      <w:tcPr>
                        <w:tcW w:w="113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  <w:shd w:val="clear" w:color="auto" w:fill="C0C0C0"/>
                      </w:tcPr>
                      <w:p w:rsidR="00253B95" w:rsidRDefault="00253B95"/>
                    </w:tc>
                    <w:tc>
                      <w:tcPr>
                        <w:tcW w:w="70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  <w:shd w:val="clear" w:color="auto" w:fill="C0C0C0"/>
                      </w:tcPr>
                      <w:p w:rsidR="00253B95" w:rsidRDefault="00253B95"/>
                    </w:tc>
                    <w:tc>
                      <w:tcPr>
                        <w:tcW w:w="227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  <w:shd w:val="clear" w:color="auto" w:fill="C0C0C0"/>
                      </w:tcPr>
                      <w:p w:rsidR="00253B95" w:rsidRDefault="00253B95"/>
                    </w:tc>
                  </w:tr>
                </w:tbl>
                <w:p w:rsidR="00253B95" w:rsidRDefault="00253B95"/>
              </w:txbxContent>
            </v:textbox>
            <w10:wrap anchorx="page"/>
          </v:shape>
        </w:pict>
      </w:r>
      <w:r>
        <w:rPr>
          <w:rFonts w:ascii="Arial" w:eastAsia="Arial" w:hAnsi="Arial" w:cs="Arial"/>
        </w:rPr>
        <w:t>DEPARTM</w:t>
      </w:r>
      <w:r>
        <w:rPr>
          <w:rFonts w:ascii="Arial" w:eastAsia="Arial" w:hAnsi="Arial" w:cs="Arial"/>
          <w:spacing w:val="-2"/>
        </w:rPr>
        <w:t>E</w:t>
      </w:r>
      <w:r>
        <w:rPr>
          <w:rFonts w:ascii="Arial" w:eastAsia="Arial" w:hAnsi="Arial" w:cs="Arial"/>
        </w:rPr>
        <w:t>NT OF EDUCATION ISEBE LEZ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MFUNDO DEPARTEMENT VAN ONDERWYS</w:t>
      </w:r>
    </w:p>
    <w:p w:rsidR="00253B95" w:rsidRDefault="00DE1EBE">
      <w:pPr>
        <w:spacing w:before="85"/>
        <w:ind w:left="-51" w:right="256"/>
        <w:jc w:val="right"/>
        <w:rPr>
          <w:rFonts w:ascii="Arial" w:eastAsia="Arial" w:hAnsi="Arial" w:cs="Arial"/>
          <w:sz w:val="16"/>
          <w:szCs w:val="16"/>
        </w:rPr>
      </w:pPr>
      <w:r>
        <w:br w:type="column"/>
      </w:r>
      <w:proofErr w:type="gramStart"/>
      <w:r>
        <w:rPr>
          <w:rFonts w:ascii="Arial" w:eastAsia="Arial" w:hAnsi="Arial" w:cs="Arial"/>
          <w:w w:val="81"/>
          <w:position w:val="-4"/>
        </w:rPr>
        <w:lastRenderedPageBreak/>
        <w:t>Distr</w:t>
      </w:r>
      <w:r>
        <w:rPr>
          <w:rFonts w:ascii="Arial" w:eastAsia="Arial" w:hAnsi="Arial" w:cs="Arial"/>
          <w:spacing w:val="-1"/>
          <w:w w:val="81"/>
          <w:position w:val="-4"/>
        </w:rPr>
        <w:t>i</w:t>
      </w:r>
      <w:r>
        <w:rPr>
          <w:rFonts w:ascii="Arial" w:eastAsia="Arial" w:hAnsi="Arial" w:cs="Arial"/>
          <w:w w:val="81"/>
          <w:position w:val="-4"/>
        </w:rPr>
        <w:t>cts</w:t>
      </w:r>
      <w:r>
        <w:rPr>
          <w:rFonts w:ascii="Arial" w:eastAsia="Arial" w:hAnsi="Arial" w:cs="Arial"/>
          <w:spacing w:val="7"/>
          <w:w w:val="81"/>
          <w:position w:val="-4"/>
        </w:rPr>
        <w:t xml:space="preserve"> </w:t>
      </w:r>
      <w:r>
        <w:rPr>
          <w:rFonts w:ascii="Arial" w:eastAsia="Arial" w:hAnsi="Arial" w:cs="Arial"/>
          <w:spacing w:val="1"/>
          <w:w w:val="81"/>
          <w:position w:val="-4"/>
        </w:rPr>
        <w:t>(</w:t>
      </w:r>
      <w:r>
        <w:rPr>
          <w:rFonts w:ascii="Arial" w:eastAsia="Arial" w:hAnsi="Arial" w:cs="Arial"/>
          <w:w w:val="81"/>
          <w:position w:val="-4"/>
        </w:rPr>
        <w:t>Ma</w:t>
      </w:r>
      <w:r>
        <w:rPr>
          <w:rFonts w:ascii="Arial" w:eastAsia="Arial" w:hAnsi="Arial" w:cs="Arial"/>
          <w:spacing w:val="1"/>
          <w:w w:val="81"/>
          <w:position w:val="-4"/>
        </w:rPr>
        <w:t>r</w:t>
      </w:r>
      <w:r>
        <w:rPr>
          <w:rFonts w:ascii="Arial" w:eastAsia="Arial" w:hAnsi="Arial" w:cs="Arial"/>
          <w:w w:val="81"/>
          <w:position w:val="-4"/>
        </w:rPr>
        <w:t>k</w:t>
      </w:r>
      <w:r>
        <w:rPr>
          <w:rFonts w:ascii="Arial" w:eastAsia="Arial" w:hAnsi="Arial" w:cs="Arial"/>
          <w:spacing w:val="6"/>
          <w:w w:val="81"/>
          <w:position w:val="-4"/>
        </w:rPr>
        <w:t xml:space="preserve"> </w:t>
      </w:r>
      <w:r>
        <w:rPr>
          <w:rFonts w:ascii="Arial" w:eastAsia="Arial" w:hAnsi="Arial" w:cs="Arial"/>
          <w:w w:val="81"/>
          <w:position w:val="-4"/>
        </w:rPr>
        <w:t>with</w:t>
      </w:r>
      <w:r>
        <w:rPr>
          <w:rFonts w:ascii="Arial" w:eastAsia="Arial" w:hAnsi="Arial" w:cs="Arial"/>
          <w:spacing w:val="4"/>
          <w:w w:val="81"/>
          <w:position w:val="-4"/>
        </w:rPr>
        <w:t xml:space="preserve"> </w:t>
      </w:r>
      <w:r>
        <w:rPr>
          <w:rFonts w:ascii="Arial" w:eastAsia="Arial" w:hAnsi="Arial" w:cs="Arial"/>
          <w:w w:val="81"/>
          <w:position w:val="-4"/>
        </w:rPr>
        <w:t>an</w:t>
      </w:r>
      <w:r>
        <w:rPr>
          <w:rFonts w:ascii="Arial" w:eastAsia="Arial" w:hAnsi="Arial" w:cs="Arial"/>
          <w:spacing w:val="3"/>
          <w:w w:val="81"/>
          <w:position w:val="-4"/>
        </w:rPr>
        <w:t xml:space="preserve"> </w:t>
      </w:r>
      <w:r>
        <w:rPr>
          <w:rFonts w:ascii="Arial" w:eastAsia="Arial" w:hAnsi="Arial" w:cs="Arial"/>
          <w:w w:val="81"/>
          <w:position w:val="-4"/>
        </w:rPr>
        <w:t>X)</w:t>
      </w:r>
      <w:r>
        <w:rPr>
          <w:rFonts w:ascii="Arial" w:eastAsia="Arial" w:hAnsi="Arial" w:cs="Arial"/>
          <w:w w:val="81"/>
          <w:position w:val="-4"/>
        </w:rPr>
        <w:t xml:space="preserve">                                                                                                                        </w:t>
      </w:r>
      <w:r>
        <w:rPr>
          <w:rFonts w:ascii="Arial" w:eastAsia="Arial" w:hAnsi="Arial" w:cs="Arial"/>
          <w:spacing w:val="15"/>
          <w:w w:val="81"/>
          <w:position w:val="-4"/>
        </w:rPr>
        <w:t xml:space="preserve"> </w:t>
      </w:r>
      <w:r>
        <w:rPr>
          <w:rFonts w:ascii="Arial" w:eastAsia="Arial" w:hAnsi="Arial" w:cs="Arial"/>
          <w:b/>
          <w:sz w:val="16"/>
          <w:szCs w:val="16"/>
        </w:rPr>
        <w:t>K</w:t>
      </w:r>
      <w:r>
        <w:rPr>
          <w:rFonts w:ascii="Arial" w:eastAsia="Arial" w:hAnsi="Arial" w:cs="Arial"/>
          <w:b/>
          <w:spacing w:val="2"/>
          <w:sz w:val="16"/>
          <w:szCs w:val="16"/>
        </w:rPr>
        <w:t>e</w:t>
      </w:r>
      <w:r>
        <w:rPr>
          <w:rFonts w:ascii="Arial" w:eastAsia="Arial" w:hAnsi="Arial" w:cs="Arial"/>
          <w:b/>
          <w:sz w:val="16"/>
          <w:szCs w:val="16"/>
        </w:rPr>
        <w:t>y</w:t>
      </w:r>
      <w:r>
        <w:rPr>
          <w:rFonts w:ascii="Arial" w:eastAsia="Arial" w:hAnsi="Arial" w:cs="Arial"/>
          <w:b/>
          <w:spacing w:val="-5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sz w:val="16"/>
          <w:szCs w:val="16"/>
        </w:rPr>
        <w:t>to</w:t>
      </w:r>
      <w:r>
        <w:rPr>
          <w:rFonts w:ascii="Arial" w:eastAsia="Arial" w:hAnsi="Arial" w:cs="Arial"/>
          <w:b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spacing w:val="2"/>
          <w:sz w:val="16"/>
          <w:szCs w:val="16"/>
        </w:rPr>
        <w:t>O</w:t>
      </w:r>
      <w:r>
        <w:rPr>
          <w:rFonts w:ascii="Arial" w:eastAsia="Arial" w:hAnsi="Arial" w:cs="Arial"/>
          <w:b/>
          <w:spacing w:val="-2"/>
          <w:sz w:val="16"/>
          <w:szCs w:val="16"/>
        </w:rPr>
        <w:t>v</w:t>
      </w:r>
      <w:r>
        <w:rPr>
          <w:rFonts w:ascii="Arial" w:eastAsia="Arial" w:hAnsi="Arial" w:cs="Arial"/>
          <w:b/>
          <w:sz w:val="16"/>
          <w:szCs w:val="16"/>
        </w:rPr>
        <w:t>e</w:t>
      </w:r>
      <w:r>
        <w:rPr>
          <w:rFonts w:ascii="Arial" w:eastAsia="Arial" w:hAnsi="Arial" w:cs="Arial"/>
          <w:b/>
          <w:spacing w:val="1"/>
          <w:sz w:val="16"/>
          <w:szCs w:val="16"/>
        </w:rPr>
        <w:t>r</w:t>
      </w:r>
      <w:r>
        <w:rPr>
          <w:rFonts w:ascii="Arial" w:eastAsia="Arial" w:hAnsi="Arial" w:cs="Arial"/>
          <w:b/>
          <w:sz w:val="16"/>
          <w:szCs w:val="16"/>
        </w:rPr>
        <w:t>all</w:t>
      </w:r>
      <w:r>
        <w:rPr>
          <w:rFonts w:ascii="Arial" w:eastAsia="Arial" w:hAnsi="Arial" w:cs="Arial"/>
          <w:b/>
          <w:spacing w:val="-5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spacing w:val="2"/>
          <w:sz w:val="16"/>
          <w:szCs w:val="16"/>
        </w:rPr>
        <w:t>P</w:t>
      </w:r>
      <w:r>
        <w:rPr>
          <w:rFonts w:ascii="Arial" w:eastAsia="Arial" w:hAnsi="Arial" w:cs="Arial"/>
          <w:b/>
          <w:sz w:val="16"/>
          <w:szCs w:val="16"/>
        </w:rPr>
        <w:t>erform</w:t>
      </w:r>
      <w:r>
        <w:rPr>
          <w:rFonts w:ascii="Arial" w:eastAsia="Arial" w:hAnsi="Arial" w:cs="Arial"/>
          <w:b/>
          <w:spacing w:val="1"/>
          <w:sz w:val="16"/>
          <w:szCs w:val="16"/>
        </w:rPr>
        <w:t>a</w:t>
      </w:r>
      <w:r>
        <w:rPr>
          <w:rFonts w:ascii="Arial" w:eastAsia="Arial" w:hAnsi="Arial" w:cs="Arial"/>
          <w:b/>
          <w:sz w:val="16"/>
          <w:szCs w:val="16"/>
        </w:rPr>
        <w:t xml:space="preserve">nce                                                                        </w:t>
      </w:r>
      <w:r>
        <w:rPr>
          <w:rFonts w:ascii="Arial" w:eastAsia="Arial" w:hAnsi="Arial" w:cs="Arial"/>
          <w:b/>
          <w:spacing w:val="44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sz w:val="16"/>
          <w:szCs w:val="16"/>
        </w:rPr>
        <w:t>Form</w:t>
      </w:r>
      <w:r>
        <w:rPr>
          <w:rFonts w:ascii="Arial" w:eastAsia="Arial" w:hAnsi="Arial" w:cs="Arial"/>
          <w:b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sz w:val="16"/>
          <w:szCs w:val="16"/>
        </w:rPr>
        <w:t>No.</w:t>
      </w:r>
      <w:proofErr w:type="gramEnd"/>
      <w:r>
        <w:rPr>
          <w:rFonts w:ascii="Arial" w:eastAsia="Arial" w:hAnsi="Arial" w:cs="Arial"/>
          <w:b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w w:val="99"/>
          <w:sz w:val="16"/>
          <w:szCs w:val="16"/>
        </w:rPr>
        <w:t>E</w:t>
      </w:r>
      <w:r>
        <w:rPr>
          <w:rFonts w:ascii="Arial" w:eastAsia="Arial" w:hAnsi="Arial" w:cs="Arial"/>
          <w:b/>
          <w:spacing w:val="1"/>
          <w:w w:val="99"/>
          <w:sz w:val="16"/>
          <w:szCs w:val="16"/>
        </w:rPr>
        <w:t>C</w:t>
      </w:r>
      <w:r>
        <w:rPr>
          <w:rFonts w:ascii="Arial" w:eastAsia="Arial" w:hAnsi="Arial" w:cs="Arial"/>
          <w:b/>
          <w:w w:val="99"/>
          <w:sz w:val="16"/>
          <w:szCs w:val="16"/>
        </w:rPr>
        <w:t>1</w:t>
      </w:r>
      <w:r>
        <w:rPr>
          <w:rFonts w:ascii="Arial" w:eastAsia="Arial" w:hAnsi="Arial" w:cs="Arial"/>
          <w:b/>
          <w:spacing w:val="1"/>
          <w:w w:val="99"/>
          <w:sz w:val="16"/>
          <w:szCs w:val="16"/>
        </w:rPr>
        <w:t>0</w:t>
      </w:r>
      <w:r>
        <w:rPr>
          <w:rFonts w:ascii="Arial" w:eastAsia="Arial" w:hAnsi="Arial" w:cs="Arial"/>
          <w:b/>
          <w:w w:val="99"/>
          <w:sz w:val="16"/>
          <w:szCs w:val="16"/>
        </w:rPr>
        <w:t>8C2</w:t>
      </w:r>
    </w:p>
    <w:p w:rsidR="00253B95" w:rsidRDefault="00DE1EBE">
      <w:pPr>
        <w:tabs>
          <w:tab w:val="left" w:pos="1120"/>
        </w:tabs>
        <w:spacing w:before="6"/>
        <w:ind w:right="256"/>
        <w:jc w:val="right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w w:val="99"/>
          <w:sz w:val="16"/>
          <w:szCs w:val="16"/>
        </w:rPr>
        <w:t>Page</w:t>
      </w:r>
      <w:r>
        <w:rPr>
          <w:rFonts w:ascii="Arial" w:eastAsia="Arial" w:hAnsi="Arial" w:cs="Arial"/>
          <w:sz w:val="16"/>
          <w:szCs w:val="16"/>
          <w:u w:val="single" w:color="000000"/>
        </w:rPr>
        <w:t xml:space="preserve">      </w:t>
      </w:r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eastAsia="Arial" w:hAnsi="Arial" w:cs="Arial"/>
          <w:w w:val="99"/>
          <w:sz w:val="16"/>
          <w:szCs w:val="16"/>
        </w:rPr>
        <w:t>of</w:t>
      </w:r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  <w:u w:val="single" w:color="000000"/>
        </w:rPr>
        <w:t xml:space="preserve"> </w:t>
      </w:r>
      <w:r>
        <w:rPr>
          <w:rFonts w:ascii="Arial" w:eastAsia="Arial" w:hAnsi="Arial" w:cs="Arial"/>
          <w:sz w:val="16"/>
          <w:szCs w:val="16"/>
          <w:u w:val="single" w:color="000000"/>
        </w:rPr>
        <w:tab/>
      </w:r>
    </w:p>
    <w:p w:rsidR="00253B95" w:rsidRDefault="00253B95">
      <w:pPr>
        <w:spacing w:before="10" w:line="140" w:lineRule="exact"/>
        <w:rPr>
          <w:sz w:val="14"/>
          <w:szCs w:val="14"/>
        </w:rPr>
      </w:pPr>
    </w:p>
    <w:p w:rsidR="00253B95" w:rsidRDefault="00253B95">
      <w:pPr>
        <w:spacing w:line="200" w:lineRule="exact"/>
      </w:pPr>
    </w:p>
    <w:p w:rsidR="00253B95" w:rsidRDefault="00DE1EBE">
      <w:pPr>
        <w:spacing w:line="220" w:lineRule="exact"/>
        <w:ind w:right="681"/>
        <w:jc w:val="right"/>
        <w:rPr>
          <w:rFonts w:ascii="Arial" w:eastAsia="Arial" w:hAnsi="Arial" w:cs="Arial"/>
        </w:rPr>
        <w:sectPr w:rsidR="00253B95">
          <w:type w:val="continuous"/>
          <w:pgSz w:w="23820" w:h="16860" w:orient="landscape"/>
          <w:pgMar w:top="480" w:right="460" w:bottom="280" w:left="440" w:header="720" w:footer="720" w:gutter="0"/>
          <w:cols w:num="3" w:space="720" w:equalWidth="0">
            <w:col w:w="2549" w:space="308"/>
            <w:col w:w="3213" w:space="2504"/>
            <w:col w:w="14346"/>
          </w:cols>
        </w:sectPr>
      </w:pPr>
      <w:r>
        <w:pict>
          <v:group id="_x0000_s1052" style="position:absolute;left:0;text-align:left;margin-left:1137.45pt;margin-top:-8.8pt;width:25.9pt;height:29.3pt;z-index:-1283;mso-position-horizontal-relative:page" coordorigin="22749,-176" coordsize="518,586">
            <v:group id="_x0000_s1053" style="position:absolute;left:22794;top:-153;width:0;height:46" coordorigin="22794,-153" coordsize="0,46">
              <v:shape id="_x0000_s1078" style="position:absolute;left:22794;top:-153;width:0;height:46" coordorigin="22794,-153" coordsize="0,46" path="m22794,-153r,45e" filled="f" strokeweight="2.32pt">
                <v:path arrowok="t"/>
              </v:shape>
              <v:group id="_x0000_s1054" style="position:absolute;left:22772;top:-131;width:426;height:0" coordorigin="22772,-131" coordsize="426,0">
                <v:shape id="_x0000_s1077" style="position:absolute;left:22772;top:-131;width:426;height:0" coordorigin="22772,-131" coordsize="426,0" path="m23198,-131r-426,e" filled="f" strokeweight="2.32pt">
                  <v:path arrowok="t"/>
                </v:shape>
                <v:group id="_x0000_s1055" style="position:absolute;left:23197;top:-153;width:46;height:46" coordorigin="23197,-153" coordsize="46,46">
                  <v:shape id="_x0000_s1076" style="position:absolute;left:23197;top:-153;width:46;height:46" coordorigin="23197,-153" coordsize="46,46" path="m23197,-153r,45l23243,-108r,-45l23197,-153xe" fillcolor="black" stroked="f">
                    <v:path arrowok="t"/>
                  </v:shape>
                  <v:group id="_x0000_s1056" style="position:absolute;left:23197;top:-153;width:46;height:44" coordorigin="23197,-153" coordsize="46,44">
                    <v:shape id="_x0000_s1075" style="position:absolute;left:23197;top:-153;width:46;height:44" coordorigin="23197,-153" coordsize="46,44" path="m23197,-153r,44l23243,-109r,-44l23197,-153xe" fillcolor="black" stroked="f">
                      <v:path arrowok="t"/>
                    </v:shape>
                    <v:group id="_x0000_s1057" style="position:absolute;left:22794;top:-108;width:0;height:221" coordorigin="22794,-108" coordsize="0,221">
                      <v:shape id="_x0000_s1074" style="position:absolute;left:22794;top:-108;width:0;height:221" coordorigin="22794,-108" coordsize="0,221" path="m22794,-108r,221e" filled="f" strokeweight="2.32pt">
                        <v:path arrowok="t"/>
                      </v:shape>
                      <v:group id="_x0000_s1058" style="position:absolute;left:23220;top:-108;width:0;height:221" coordorigin="23220,-108" coordsize="0,221">
                        <v:shape id="_x0000_s1073" style="position:absolute;left:23220;top:-108;width:0;height:221" coordorigin="23220,-108" coordsize="0,221" path="m23220,-108r,221e" filled="f" strokeweight=".81847mm">
                          <v:path arrowok="t"/>
                        </v:shape>
                        <v:group id="_x0000_s1059" style="position:absolute;left:22794;top:113;width:0;height:46" coordorigin="22794,113" coordsize="0,46">
                          <v:shape id="_x0000_s1072" style="position:absolute;left:22794;top:113;width:0;height:46" coordorigin="22794,113" coordsize="0,46" path="m22794,113r,46e" filled="f" strokeweight="2.32pt">
                            <v:path arrowok="t"/>
                          </v:shape>
                          <v:group id="_x0000_s1060" style="position:absolute;left:23220;top:113;width:0;height:46" coordorigin="23220,113" coordsize="0,46">
                            <v:shape id="_x0000_s1071" style="position:absolute;left:23220;top:113;width:0;height:46" coordorigin="23220,113" coordsize="0,46" path="m23220,113r,46e" filled="f" strokeweight=".81847mm">
                              <v:path arrowok="t"/>
                            </v:shape>
                            <v:group id="_x0000_s1061" style="position:absolute;left:22794;top:159;width:0;height:184" coordorigin="22794,159" coordsize="0,184">
                              <v:shape id="_x0000_s1070" style="position:absolute;left:22794;top:159;width:0;height:184" coordorigin="22794,159" coordsize="0,184" path="m22794,159r,183e" filled="f" strokeweight="2.32pt">
                                <v:path arrowok="t"/>
                              </v:shape>
                              <v:group id="_x0000_s1062" style="position:absolute;left:23220;top:159;width:0;height:184" coordorigin="23220,159" coordsize="0,184">
                                <v:shape id="_x0000_s1069" style="position:absolute;left:23220;top:159;width:0;height:184" coordorigin="23220,159" coordsize="0,184" path="m23220,159r,183e" filled="f" strokeweight=".81847mm">
                                  <v:path arrowok="t"/>
                                </v:shape>
                                <v:group id="_x0000_s1063" style="position:absolute;left:22794;top:342;width:0;height:44" coordorigin="22794,342" coordsize="0,44">
                                  <v:shape id="_x0000_s1068" style="position:absolute;left:22794;top:342;width:0;height:44" coordorigin="22794,342" coordsize="0,44" path="m22794,342r,45e" filled="f" strokeweight="2.32pt">
                                    <v:path arrowok="t"/>
                                  </v:shape>
                                  <v:group id="_x0000_s1064" style="position:absolute;left:22772;top:365;width:470;height:0" coordorigin="22772,365" coordsize="470,0">
                                    <v:shape id="_x0000_s1067" style="position:absolute;left:22772;top:365;width:470;height:0" coordorigin="22772,365" coordsize="470,0" path="m23242,365r-470,e" filled="f" strokeweight="2.32pt">
                                      <v:path arrowok="t"/>
                                    </v:shape>
                                    <v:group id="_x0000_s1065" style="position:absolute;left:23220;top:342;width:0;height:44" coordorigin="23220,342" coordsize="0,44">
                                      <v:shape id="_x0000_s1066" style="position:absolute;left:23220;top:342;width:0;height:44" coordorigin="23220,342" coordsize="0,44" path="m23220,342r,45e" filled="f" strokeweight=".81847mm">
                                        <v:path arrowok="t"/>
                                      </v:shape>
                                    </v:group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v:group>
            <w10:wrap anchorx="page"/>
          </v:group>
        </w:pict>
      </w:r>
      <w:r>
        <w:rPr>
          <w:rFonts w:ascii="Arial" w:eastAsia="Arial" w:hAnsi="Arial" w:cs="Arial"/>
          <w:b/>
          <w:position w:val="-1"/>
        </w:rPr>
        <w:t xml:space="preserve">Grade </w:t>
      </w:r>
      <w:r>
        <w:rPr>
          <w:rFonts w:ascii="Arial" w:eastAsia="Arial" w:hAnsi="Arial" w:cs="Arial"/>
          <w:b/>
          <w:spacing w:val="-1"/>
          <w:position w:val="-1"/>
        </w:rPr>
        <w:t>7</w:t>
      </w:r>
      <w:r>
        <w:rPr>
          <w:rFonts w:ascii="Arial" w:eastAsia="Arial" w:hAnsi="Arial" w:cs="Arial"/>
          <w:b/>
          <w:position w:val="-1"/>
        </w:rPr>
        <w:t>-8</w:t>
      </w:r>
    </w:p>
    <w:p w:rsidR="00253B95" w:rsidRDefault="00253B95">
      <w:pPr>
        <w:spacing w:before="2" w:line="180" w:lineRule="exact"/>
        <w:rPr>
          <w:sz w:val="18"/>
          <w:szCs w:val="18"/>
        </w:rPr>
        <w:sectPr w:rsidR="00253B95">
          <w:type w:val="continuous"/>
          <w:pgSz w:w="23820" w:h="16860" w:orient="landscape"/>
          <w:pgMar w:top="480" w:right="460" w:bottom="280" w:left="440" w:header="720" w:footer="720" w:gutter="0"/>
          <w:cols w:space="720"/>
        </w:sectPr>
      </w:pPr>
    </w:p>
    <w:p w:rsidR="00253B95" w:rsidRDefault="00DE1EBE">
      <w:pPr>
        <w:spacing w:before="29"/>
        <w:ind w:left="241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lastRenderedPageBreak/>
        <w:t>Internal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Progression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Schedule: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Senior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Phase</w:t>
      </w:r>
    </w:p>
    <w:p w:rsidR="00253B95" w:rsidRDefault="00253B95">
      <w:pPr>
        <w:spacing w:before="14" w:line="240" w:lineRule="exact"/>
        <w:rPr>
          <w:sz w:val="24"/>
          <w:szCs w:val="24"/>
        </w:rPr>
      </w:pPr>
    </w:p>
    <w:p w:rsidR="00253B95" w:rsidRDefault="00DE1EBE">
      <w:pPr>
        <w:spacing w:line="220" w:lineRule="exact"/>
        <w:ind w:left="241" w:right="-50"/>
        <w:rPr>
          <w:rFonts w:ascii="Arial" w:eastAsia="Arial" w:hAnsi="Arial" w:cs="Arial"/>
        </w:rPr>
      </w:pPr>
      <w:r>
        <w:pict>
          <v:shape id="_x0000_s1051" type="#_x0000_t202" style="position:absolute;left:0;text-align:left;margin-left:465.9pt;margin-top:-2.95pt;width:133pt;height:17.7pt;z-index:-1281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92"/>
                    <w:gridCol w:w="293"/>
                    <w:gridCol w:w="293"/>
                    <w:gridCol w:w="293"/>
                    <w:gridCol w:w="292"/>
                    <w:gridCol w:w="293"/>
                    <w:gridCol w:w="293"/>
                    <w:gridCol w:w="293"/>
                    <w:gridCol w:w="293"/>
                  </w:tblGrid>
                  <w:tr w:rsidR="00253B95">
                    <w:trPr>
                      <w:trHeight w:hRule="exact" w:val="332"/>
                    </w:trPr>
                    <w:tc>
                      <w:tcPr>
                        <w:tcW w:w="29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253B95" w:rsidRDefault="00253B95"/>
                    </w:tc>
                    <w:tc>
                      <w:tcPr>
                        <w:tcW w:w="29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253B95" w:rsidRDefault="00253B95"/>
                    </w:tc>
                    <w:tc>
                      <w:tcPr>
                        <w:tcW w:w="29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253B95" w:rsidRDefault="00253B95"/>
                    </w:tc>
                    <w:tc>
                      <w:tcPr>
                        <w:tcW w:w="29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253B95" w:rsidRDefault="00253B95"/>
                    </w:tc>
                    <w:tc>
                      <w:tcPr>
                        <w:tcW w:w="29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253B95" w:rsidRDefault="00253B95"/>
                    </w:tc>
                    <w:tc>
                      <w:tcPr>
                        <w:tcW w:w="29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253B95" w:rsidRDefault="00253B95"/>
                    </w:tc>
                    <w:tc>
                      <w:tcPr>
                        <w:tcW w:w="29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253B95" w:rsidRDefault="00253B95"/>
                    </w:tc>
                    <w:tc>
                      <w:tcPr>
                        <w:tcW w:w="29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253B95" w:rsidRDefault="00253B95"/>
                    </w:tc>
                    <w:tc>
                      <w:tcPr>
                        <w:tcW w:w="29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253B95" w:rsidRDefault="00253B95"/>
                    </w:tc>
                  </w:tr>
                </w:tbl>
                <w:p w:rsidR="00253B95" w:rsidRDefault="00253B95"/>
              </w:txbxContent>
            </v:textbox>
            <w10:wrap anchorx="page"/>
          </v:shape>
        </w:pict>
      </w:r>
      <w:r>
        <w:pict>
          <v:shape id="_x0000_s1050" type="#_x0000_t202" style="position:absolute;left:0;text-align:left;margin-left:667.9pt;margin-top:-2.95pt;width:130.15pt;height:17.7pt;z-index:-1280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43"/>
                    <w:gridCol w:w="644"/>
                    <w:gridCol w:w="644"/>
                    <w:gridCol w:w="644"/>
                  </w:tblGrid>
                  <w:tr w:rsidR="00253B95">
                    <w:trPr>
                      <w:trHeight w:hRule="exact" w:val="332"/>
                    </w:trPr>
                    <w:tc>
                      <w:tcPr>
                        <w:tcW w:w="64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253B95" w:rsidRDefault="00DE1EBE">
                        <w:pPr>
                          <w:spacing w:line="320" w:lineRule="exact"/>
                          <w:ind w:left="193" w:right="201"/>
                          <w:jc w:val="center"/>
                          <w:rPr>
                            <w:rFonts w:ascii="Arial" w:eastAsia="Arial" w:hAnsi="Arial" w:cs="Arial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w w:val="99"/>
                            <w:position w:val="-1"/>
                            <w:sz w:val="28"/>
                            <w:szCs w:val="28"/>
                          </w:rPr>
                          <w:t>2</w:t>
                        </w:r>
                      </w:p>
                    </w:tc>
                    <w:tc>
                      <w:tcPr>
                        <w:tcW w:w="64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253B95" w:rsidRDefault="00DE1EBE">
                        <w:pPr>
                          <w:spacing w:line="320" w:lineRule="exact"/>
                          <w:ind w:left="194" w:right="201"/>
                          <w:jc w:val="center"/>
                          <w:rPr>
                            <w:rFonts w:ascii="Arial" w:eastAsia="Arial" w:hAnsi="Arial" w:cs="Arial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w w:val="99"/>
                            <w:position w:val="-1"/>
                            <w:sz w:val="28"/>
                            <w:szCs w:val="28"/>
                          </w:rPr>
                          <w:t>0</w:t>
                        </w:r>
                      </w:p>
                    </w:tc>
                    <w:tc>
                      <w:tcPr>
                        <w:tcW w:w="64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253B95" w:rsidRDefault="00253B95"/>
                    </w:tc>
                    <w:tc>
                      <w:tcPr>
                        <w:tcW w:w="64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253B95" w:rsidRDefault="00253B95"/>
                    </w:tc>
                  </w:tr>
                </w:tbl>
                <w:p w:rsidR="00253B95" w:rsidRDefault="00253B95"/>
              </w:txbxContent>
            </v:textbox>
            <w10:wrap anchorx="page"/>
          </v:shape>
        </w:pict>
      </w:r>
      <w:r>
        <w:rPr>
          <w:rFonts w:ascii="Arial" w:eastAsia="Arial" w:hAnsi="Arial" w:cs="Arial"/>
          <w:sz w:val="18"/>
          <w:szCs w:val="18"/>
        </w:rPr>
        <w:t>Name of Sch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ol</w:t>
      </w:r>
      <w:r>
        <w:rPr>
          <w:rFonts w:ascii="Arial" w:eastAsia="Arial" w:hAnsi="Arial" w:cs="Arial"/>
          <w:spacing w:val="5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  <w:u w:val="single" w:color="000000"/>
        </w:rPr>
        <w:t xml:space="preserve">                                                                                                                </w:t>
      </w:r>
      <w:r>
        <w:rPr>
          <w:rFonts w:ascii="Arial" w:eastAsia="Arial" w:hAnsi="Arial" w:cs="Arial"/>
          <w:spacing w:val="50"/>
          <w:sz w:val="18"/>
          <w:szCs w:val="18"/>
          <w:u w:val="single" w:color="000000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   </w:t>
      </w:r>
      <w:r>
        <w:rPr>
          <w:rFonts w:ascii="Arial" w:eastAsia="Arial" w:hAnsi="Arial" w:cs="Arial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</w:rPr>
        <w:t xml:space="preserve">EMIS Number                                                    </w:t>
      </w:r>
      <w:r>
        <w:rPr>
          <w:rFonts w:ascii="Arial" w:eastAsia="Arial" w:hAnsi="Arial" w:cs="Arial"/>
          <w:spacing w:val="5"/>
          <w:position w:val="-1"/>
        </w:rPr>
        <w:t xml:space="preserve"> </w:t>
      </w:r>
      <w:r>
        <w:rPr>
          <w:rFonts w:ascii="Arial" w:eastAsia="Arial" w:hAnsi="Arial" w:cs="Arial"/>
          <w:position w:val="-1"/>
        </w:rPr>
        <w:t>Year Endi</w:t>
      </w:r>
      <w:r>
        <w:rPr>
          <w:rFonts w:ascii="Arial" w:eastAsia="Arial" w:hAnsi="Arial" w:cs="Arial"/>
          <w:spacing w:val="-1"/>
          <w:position w:val="-1"/>
        </w:rPr>
        <w:t>n</w:t>
      </w:r>
      <w:r>
        <w:rPr>
          <w:rFonts w:ascii="Arial" w:eastAsia="Arial" w:hAnsi="Arial" w:cs="Arial"/>
          <w:position w:val="-1"/>
        </w:rPr>
        <w:t>g</w:t>
      </w:r>
    </w:p>
    <w:p w:rsidR="00253B95" w:rsidRDefault="00DE1EBE">
      <w:pPr>
        <w:spacing w:before="9" w:line="140" w:lineRule="exact"/>
        <w:rPr>
          <w:sz w:val="15"/>
          <w:szCs w:val="15"/>
        </w:rPr>
      </w:pPr>
      <w:r>
        <w:br w:type="column"/>
      </w:r>
    </w:p>
    <w:p w:rsidR="00253B95" w:rsidRDefault="00253B95">
      <w:pPr>
        <w:spacing w:line="200" w:lineRule="exact"/>
      </w:pPr>
    </w:p>
    <w:p w:rsidR="00253B95" w:rsidRDefault="00253B95">
      <w:pPr>
        <w:spacing w:line="200" w:lineRule="exact"/>
      </w:pPr>
    </w:p>
    <w:p w:rsidR="00253B95" w:rsidRDefault="00DE1EBE">
      <w:pPr>
        <w:spacing w:line="220" w:lineRule="exact"/>
        <w:rPr>
          <w:rFonts w:ascii="Arial" w:eastAsia="Arial" w:hAnsi="Arial" w:cs="Arial"/>
        </w:rPr>
        <w:sectPr w:rsidR="00253B95">
          <w:type w:val="continuous"/>
          <w:pgSz w:w="23820" w:h="16860" w:orient="landscape"/>
          <w:pgMar w:top="480" w:right="460" w:bottom="280" w:left="440" w:header="720" w:footer="720" w:gutter="0"/>
          <w:cols w:num="2" w:space="720" w:equalWidth="0">
            <w:col w:w="12815" w:space="3162"/>
            <w:col w:w="6943"/>
          </w:cols>
        </w:sectPr>
      </w:pPr>
      <w:r>
        <w:pict>
          <v:shape id="_x0000_s1049" type="#_x0000_t202" style="position:absolute;margin-left:905.3pt;margin-top:-2.95pt;width:256.55pt;height:17.7pt;z-index:-1279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850"/>
                    <w:gridCol w:w="992"/>
                    <w:gridCol w:w="1276"/>
                    <w:gridCol w:w="992"/>
                    <w:gridCol w:w="994"/>
                  </w:tblGrid>
                  <w:tr w:rsidR="00253B95">
                    <w:trPr>
                      <w:trHeight w:hRule="exact" w:val="332"/>
                    </w:trPr>
                    <w:tc>
                      <w:tcPr>
                        <w:tcW w:w="85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253B95" w:rsidRDefault="00DE1EBE">
                        <w:pPr>
                          <w:spacing w:before="66"/>
                          <w:ind w:left="115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A=Asian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253B95" w:rsidRDefault="00DE1EBE">
                        <w:pPr>
                          <w:spacing w:before="66"/>
                          <w:ind w:left="168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B=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Black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253B95" w:rsidRDefault="00DE1EBE">
                        <w:pPr>
                          <w:spacing w:before="66"/>
                          <w:ind w:left="154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C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=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Coloured</w:t>
                        </w:r>
                        <w:proofErr w:type="spellEnd"/>
                      </w:p>
                    </w:tc>
                    <w:tc>
                      <w:tcPr>
                        <w:tcW w:w="99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253B95" w:rsidRDefault="00DE1EBE">
                        <w:pPr>
                          <w:spacing w:before="66"/>
                          <w:ind w:left="156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I =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Indian</w:t>
                        </w:r>
                      </w:p>
                    </w:tc>
                    <w:tc>
                      <w:tcPr>
                        <w:tcW w:w="99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253B95" w:rsidRDefault="00DE1EBE">
                        <w:pPr>
                          <w:spacing w:before="66"/>
                          <w:ind w:left="116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W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=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  <w:t>White</w:t>
                        </w:r>
                      </w:p>
                    </w:tc>
                  </w:tr>
                </w:tbl>
                <w:p w:rsidR="00253B95" w:rsidRDefault="00253B95"/>
              </w:txbxContent>
            </v:textbox>
            <w10:wrap anchorx="page"/>
          </v:shape>
        </w:pict>
      </w:r>
      <w:r>
        <w:rPr>
          <w:rFonts w:ascii="Arial" w:eastAsia="Arial" w:hAnsi="Arial" w:cs="Arial"/>
          <w:position w:val="-1"/>
        </w:rPr>
        <w:t xml:space="preserve">Population </w:t>
      </w:r>
      <w:r>
        <w:rPr>
          <w:rFonts w:ascii="Arial" w:eastAsia="Arial" w:hAnsi="Arial" w:cs="Arial"/>
          <w:spacing w:val="-1"/>
          <w:position w:val="-1"/>
        </w:rPr>
        <w:t>Gr</w:t>
      </w:r>
      <w:r>
        <w:rPr>
          <w:rFonts w:ascii="Arial" w:eastAsia="Arial" w:hAnsi="Arial" w:cs="Arial"/>
          <w:position w:val="-1"/>
        </w:rPr>
        <w:t>oup</w:t>
      </w:r>
    </w:p>
    <w:p w:rsidR="00253B95" w:rsidRDefault="00253B95">
      <w:pPr>
        <w:spacing w:before="10" w:line="160" w:lineRule="exact"/>
        <w:rPr>
          <w:sz w:val="16"/>
          <w:szCs w:val="16"/>
        </w:rPr>
      </w:pPr>
    </w:p>
    <w:tbl>
      <w:tblPr>
        <w:tblW w:w="0" w:type="auto"/>
        <w:tblInd w:w="7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69"/>
        <w:gridCol w:w="454"/>
        <w:gridCol w:w="499"/>
        <w:gridCol w:w="3356"/>
        <w:gridCol w:w="455"/>
        <w:gridCol w:w="637"/>
        <w:gridCol w:w="638"/>
        <w:gridCol w:w="638"/>
        <w:gridCol w:w="637"/>
        <w:gridCol w:w="638"/>
        <w:gridCol w:w="638"/>
        <w:gridCol w:w="637"/>
        <w:gridCol w:w="637"/>
        <w:gridCol w:w="586"/>
        <w:gridCol w:w="693"/>
        <w:gridCol w:w="637"/>
        <w:gridCol w:w="638"/>
        <w:gridCol w:w="638"/>
        <w:gridCol w:w="638"/>
        <w:gridCol w:w="851"/>
        <w:gridCol w:w="4128"/>
      </w:tblGrid>
      <w:tr w:rsidR="00253B95">
        <w:trPr>
          <w:trHeight w:hRule="exact" w:val="311"/>
        </w:trPr>
        <w:tc>
          <w:tcPr>
            <w:tcW w:w="8733" w:type="dxa"/>
            <w:gridSpan w:val="5"/>
            <w:tcBorders>
              <w:top w:val="single" w:sz="25" w:space="0" w:color="000000"/>
              <w:left w:val="single" w:sz="25" w:space="0" w:color="000000"/>
              <w:bottom w:val="single" w:sz="5" w:space="0" w:color="DFDFDF"/>
              <w:right w:val="single" w:sz="19" w:space="0" w:color="000000"/>
            </w:tcBorders>
            <w:shd w:val="clear" w:color="auto" w:fill="DFDFDF"/>
          </w:tcPr>
          <w:p w:rsidR="00253B95" w:rsidRDefault="00253B95"/>
        </w:tc>
        <w:tc>
          <w:tcPr>
            <w:tcW w:w="8930" w:type="dxa"/>
            <w:gridSpan w:val="14"/>
            <w:tcBorders>
              <w:top w:val="single" w:sz="25" w:space="0" w:color="000000"/>
              <w:left w:val="single" w:sz="19" w:space="0" w:color="000000"/>
              <w:bottom w:val="single" w:sz="5" w:space="0" w:color="000000"/>
              <w:right w:val="single" w:sz="31" w:space="0" w:color="DFDFDF"/>
            </w:tcBorders>
          </w:tcPr>
          <w:p w:rsidR="00253B95" w:rsidRDefault="00DE1EBE">
            <w:pPr>
              <w:spacing w:line="260" w:lineRule="exact"/>
              <w:ind w:left="3526" w:right="3519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Learning</w:t>
            </w:r>
            <w:r>
              <w:rPr>
                <w:rFonts w:ascii="Arial" w:eastAsia="Arial" w:hAnsi="Arial" w:cs="Arial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>Areas</w:t>
            </w:r>
          </w:p>
        </w:tc>
        <w:tc>
          <w:tcPr>
            <w:tcW w:w="4979" w:type="dxa"/>
            <w:gridSpan w:val="2"/>
            <w:tcBorders>
              <w:top w:val="single" w:sz="25" w:space="0" w:color="000000"/>
              <w:left w:val="single" w:sz="31" w:space="0" w:color="DFDFDF"/>
              <w:bottom w:val="single" w:sz="5" w:space="0" w:color="DFDFDF"/>
              <w:right w:val="single" w:sz="31" w:space="0" w:color="DFDFDF"/>
            </w:tcBorders>
            <w:shd w:val="clear" w:color="auto" w:fill="DFDFDF"/>
          </w:tcPr>
          <w:p w:rsidR="00253B95" w:rsidRDefault="00253B95"/>
        </w:tc>
      </w:tr>
      <w:tr w:rsidR="00253B95">
        <w:trPr>
          <w:trHeight w:hRule="exact" w:val="287"/>
        </w:trPr>
        <w:tc>
          <w:tcPr>
            <w:tcW w:w="8733" w:type="dxa"/>
            <w:gridSpan w:val="5"/>
            <w:tcBorders>
              <w:top w:val="single" w:sz="5" w:space="0" w:color="DFDFDF"/>
              <w:left w:val="single" w:sz="25" w:space="0" w:color="000000"/>
              <w:bottom w:val="nil"/>
              <w:right w:val="single" w:sz="19" w:space="0" w:color="000000"/>
            </w:tcBorders>
            <w:shd w:val="clear" w:color="auto" w:fill="DFDFDF"/>
          </w:tcPr>
          <w:p w:rsidR="00253B95" w:rsidRDefault="00253B95"/>
        </w:tc>
        <w:tc>
          <w:tcPr>
            <w:tcW w:w="5686" w:type="dxa"/>
            <w:gridSpan w:val="9"/>
            <w:tcBorders>
              <w:top w:val="single" w:sz="5" w:space="0" w:color="000000"/>
              <w:left w:val="single" w:sz="19" w:space="0" w:color="000000"/>
              <w:bottom w:val="nil"/>
              <w:right w:val="single" w:sz="19" w:space="0" w:color="000000"/>
            </w:tcBorders>
          </w:tcPr>
          <w:p w:rsidR="00253B95" w:rsidRDefault="00DE1EBE">
            <w:pPr>
              <w:tabs>
                <w:tab w:val="left" w:pos="5060"/>
              </w:tabs>
              <w:spacing w:line="260" w:lineRule="exact"/>
              <w:ind w:left="125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  <w:u w:val="single" w:color="000000"/>
              </w:rPr>
              <w:t xml:space="preserve">        </w:t>
            </w:r>
            <w:r>
              <w:rPr>
                <w:rFonts w:ascii="Arial" w:eastAsia="Arial" w:hAnsi="Arial" w:cs="Arial"/>
                <w:b/>
                <w:spacing w:val="30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b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26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b/>
                <w:sz w:val="24"/>
                <w:szCs w:val="24"/>
                <w:u w:val="single" w:color="000000"/>
              </w:rPr>
              <w:t>Fund</w:t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amentals  </w:t>
            </w:r>
            <w:r>
              <w:rPr>
                <w:rFonts w:ascii="Arial" w:eastAsia="Arial" w:hAnsi="Arial" w:cs="Arial"/>
                <w:b/>
                <w:spacing w:val="-2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sz w:val="24"/>
                <w:szCs w:val="24"/>
                <w:u w:val="single" w:color="000000"/>
              </w:rPr>
              <w:t xml:space="preserve">        </w:t>
            </w:r>
            <w:r>
              <w:rPr>
                <w:rFonts w:ascii="Arial" w:eastAsia="Arial" w:hAnsi="Arial" w:cs="Arial"/>
                <w:b/>
                <w:spacing w:val="29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b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Arial" w:eastAsia="Arial" w:hAnsi="Arial" w:cs="Arial"/>
                <w:b/>
                <w:sz w:val="24"/>
                <w:szCs w:val="24"/>
                <w:u w:val="single" w:color="000000"/>
              </w:rPr>
              <w:tab/>
            </w:r>
          </w:p>
        </w:tc>
        <w:tc>
          <w:tcPr>
            <w:tcW w:w="3244" w:type="dxa"/>
            <w:gridSpan w:val="5"/>
            <w:tcBorders>
              <w:top w:val="single" w:sz="5" w:space="0" w:color="000000"/>
              <w:left w:val="single" w:sz="19" w:space="0" w:color="000000"/>
              <w:bottom w:val="nil"/>
              <w:right w:val="single" w:sz="31" w:space="0" w:color="DFDFDF"/>
            </w:tcBorders>
            <w:shd w:val="clear" w:color="auto" w:fill="DFDFDF"/>
          </w:tcPr>
          <w:p w:rsidR="00253B95" w:rsidRDefault="00253B95"/>
        </w:tc>
        <w:tc>
          <w:tcPr>
            <w:tcW w:w="4979" w:type="dxa"/>
            <w:gridSpan w:val="2"/>
            <w:tcBorders>
              <w:top w:val="single" w:sz="5" w:space="0" w:color="DFDFDF"/>
              <w:left w:val="single" w:sz="31" w:space="0" w:color="DFDFDF"/>
              <w:bottom w:val="single" w:sz="5" w:space="0" w:color="000000"/>
              <w:right w:val="single" w:sz="31" w:space="0" w:color="DFDFDF"/>
            </w:tcBorders>
            <w:shd w:val="clear" w:color="auto" w:fill="DFDFDF"/>
          </w:tcPr>
          <w:p w:rsidR="00253B95" w:rsidRDefault="00253B95"/>
        </w:tc>
      </w:tr>
      <w:tr w:rsidR="00253B95">
        <w:trPr>
          <w:trHeight w:hRule="exact" w:val="1194"/>
        </w:trPr>
        <w:tc>
          <w:tcPr>
            <w:tcW w:w="3969" w:type="dxa"/>
            <w:tcBorders>
              <w:top w:val="single" w:sz="19" w:space="0" w:color="000000"/>
              <w:left w:val="single" w:sz="25" w:space="0" w:color="000000"/>
              <w:bottom w:val="single" w:sz="5" w:space="0" w:color="000000"/>
              <w:right w:val="single" w:sz="19" w:space="0" w:color="000000"/>
            </w:tcBorders>
          </w:tcPr>
          <w:p w:rsidR="00253B95" w:rsidRDefault="00253B95">
            <w:pPr>
              <w:spacing w:before="8" w:line="220" w:lineRule="exact"/>
              <w:rPr>
                <w:sz w:val="22"/>
                <w:szCs w:val="22"/>
              </w:rPr>
            </w:pPr>
          </w:p>
          <w:p w:rsidR="00253B95" w:rsidRDefault="00DE1EBE">
            <w:pPr>
              <w:ind w:left="86" w:right="10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Surna</w:t>
            </w:r>
            <w:r>
              <w:rPr>
                <w:rFonts w:ascii="Arial" w:eastAsia="Arial" w:hAnsi="Arial" w:cs="Arial"/>
                <w:b/>
                <w:spacing w:val="1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es,</w:t>
            </w:r>
            <w:r>
              <w:rPr>
                <w:rFonts w:ascii="Arial" w:eastAsia="Arial" w:hAnsi="Arial" w:cs="Arial"/>
                <w:b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Fir</w:t>
            </w:r>
            <w:r>
              <w:rPr>
                <w:rFonts w:ascii="Arial" w:eastAsia="Arial" w:hAnsi="Arial" w:cs="Arial"/>
                <w:b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b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Name</w:t>
            </w:r>
            <w:r>
              <w:rPr>
                <w:rFonts w:ascii="Arial" w:eastAsia="Arial" w:hAnsi="Arial" w:cs="Arial"/>
                <w:b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li</w:t>
            </w:r>
            <w:r>
              <w:rPr>
                <w:rFonts w:ascii="Arial" w:eastAsia="Arial" w:hAnsi="Arial" w:cs="Arial"/>
                <w:b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ted </w:t>
            </w:r>
            <w:r>
              <w:rPr>
                <w:rFonts w:ascii="Arial" w:eastAsia="Arial" w:hAnsi="Arial" w:cs="Arial"/>
                <w:b/>
                <w:spacing w:val="-4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spacing w:val="2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pha</w:t>
            </w:r>
            <w:r>
              <w:rPr>
                <w:rFonts w:ascii="Arial" w:eastAsia="Arial" w:hAnsi="Arial" w:cs="Arial"/>
                <w:b/>
                <w:spacing w:val="1"/>
                <w:sz w:val="16"/>
                <w:szCs w:val="16"/>
              </w:rPr>
              <w:t>b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etical</w:t>
            </w:r>
            <w:r>
              <w:rPr>
                <w:rFonts w:ascii="Arial" w:eastAsia="Arial" w:hAnsi="Arial" w:cs="Arial"/>
                <w:b/>
                <w:spacing w:val="2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y</w:t>
            </w:r>
            <w:r>
              <w:rPr>
                <w:rFonts w:ascii="Arial" w:eastAsia="Arial" w:hAnsi="Arial" w:cs="Arial"/>
                <w:b/>
                <w:spacing w:val="-1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2"/>
                <w:w w:val="99"/>
                <w:sz w:val="16"/>
                <w:szCs w:val="16"/>
              </w:rPr>
              <w:t>(</w:t>
            </w:r>
            <w:r>
              <w:rPr>
                <w:rFonts w:ascii="Arial" w:eastAsia="Arial" w:hAnsi="Arial" w:cs="Arial"/>
                <w:b/>
                <w:spacing w:val="-2"/>
                <w:w w:val="99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spacing w:val="2"/>
                <w:w w:val="99"/>
                <w:sz w:val="16"/>
                <w:szCs w:val="16"/>
              </w:rPr>
              <w:t>-</w:t>
            </w:r>
            <w:r>
              <w:rPr>
                <w:rFonts w:ascii="Arial" w:eastAsia="Arial" w:hAnsi="Arial" w:cs="Arial"/>
                <w:b/>
                <w:w w:val="99"/>
                <w:sz w:val="16"/>
                <w:szCs w:val="16"/>
              </w:rPr>
              <w:t xml:space="preserve">Z)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No</w:t>
            </w:r>
            <w:r>
              <w:rPr>
                <w:rFonts w:ascii="Arial" w:eastAsia="Arial" w:hAnsi="Arial" w:cs="Arial"/>
                <w:b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Cla</w:t>
            </w:r>
            <w:r>
              <w:rPr>
                <w:rFonts w:ascii="Arial" w:eastAsia="Arial" w:hAnsi="Arial" w:cs="Arial"/>
                <w:b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b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Sch</w:t>
            </w:r>
            <w:r>
              <w:rPr>
                <w:rFonts w:ascii="Arial" w:eastAsia="Arial" w:hAnsi="Arial" w:cs="Arial"/>
                <w:b/>
                <w:spacing w:val="1"/>
                <w:sz w:val="16"/>
                <w:szCs w:val="16"/>
              </w:rPr>
              <w:t>ed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ules</w:t>
            </w:r>
            <w:r>
              <w:rPr>
                <w:rFonts w:ascii="Arial" w:eastAsia="Arial" w:hAnsi="Arial" w:cs="Arial"/>
                <w:b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4"/>
                <w:w w:val="99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spacing w:val="1"/>
                <w:w w:val="99"/>
                <w:sz w:val="16"/>
                <w:szCs w:val="16"/>
              </w:rPr>
              <w:t>cc</w:t>
            </w:r>
            <w:r>
              <w:rPr>
                <w:rFonts w:ascii="Arial" w:eastAsia="Arial" w:hAnsi="Arial" w:cs="Arial"/>
                <w:b/>
                <w:w w:val="99"/>
                <w:sz w:val="16"/>
                <w:szCs w:val="16"/>
              </w:rPr>
              <w:t>ep</w:t>
            </w:r>
            <w:r>
              <w:rPr>
                <w:rFonts w:ascii="Arial" w:eastAsia="Arial" w:hAnsi="Arial" w:cs="Arial"/>
                <w:b/>
                <w:spacing w:val="1"/>
                <w:w w:val="99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b/>
                <w:w w:val="99"/>
                <w:sz w:val="16"/>
                <w:szCs w:val="16"/>
              </w:rPr>
              <w:t>ed</w:t>
            </w:r>
          </w:p>
          <w:p w:rsidR="00253B95" w:rsidRDefault="00253B95">
            <w:pPr>
              <w:spacing w:before="3" w:line="180" w:lineRule="exact"/>
              <w:rPr>
                <w:sz w:val="18"/>
                <w:szCs w:val="18"/>
              </w:rPr>
            </w:pPr>
          </w:p>
          <w:p w:rsidR="00253B95" w:rsidRDefault="00DE1EBE">
            <w:pPr>
              <w:ind w:left="1157" w:right="117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Surname,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First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99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ame</w:t>
            </w:r>
          </w:p>
        </w:tc>
        <w:tc>
          <w:tcPr>
            <w:tcW w:w="454" w:type="dxa"/>
            <w:tcBorders>
              <w:top w:val="single" w:sz="19" w:space="0" w:color="000000"/>
              <w:left w:val="single" w:sz="19" w:space="0" w:color="000000"/>
              <w:bottom w:val="single" w:sz="8" w:space="0" w:color="000000"/>
              <w:right w:val="single" w:sz="8" w:space="0" w:color="000000"/>
            </w:tcBorders>
            <w:textDirection w:val="btLr"/>
          </w:tcPr>
          <w:p w:rsidR="00253B95" w:rsidRDefault="00253B95">
            <w:pPr>
              <w:spacing w:before="7" w:line="100" w:lineRule="exact"/>
              <w:rPr>
                <w:sz w:val="11"/>
                <w:szCs w:val="11"/>
              </w:rPr>
            </w:pPr>
          </w:p>
          <w:p w:rsidR="00253B95" w:rsidRDefault="00DE1EBE">
            <w:pPr>
              <w:ind w:left="10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Gend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(M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/</w:t>
            </w:r>
            <w:r>
              <w:rPr>
                <w:rFonts w:ascii="Arial" w:eastAsia="Arial" w:hAnsi="Arial" w:cs="Arial"/>
                <w:sz w:val="16"/>
                <w:szCs w:val="16"/>
              </w:rPr>
              <w:t>F)</w:t>
            </w:r>
          </w:p>
        </w:tc>
        <w:tc>
          <w:tcPr>
            <w:tcW w:w="499" w:type="dxa"/>
            <w:tcBorders>
              <w:top w:val="single" w:sz="19" w:space="0" w:color="000000"/>
              <w:left w:val="single" w:sz="8" w:space="0" w:color="000000"/>
              <w:bottom w:val="single" w:sz="8" w:space="0" w:color="000000"/>
              <w:right w:val="single" w:sz="19" w:space="0" w:color="000000"/>
            </w:tcBorders>
            <w:textDirection w:val="btLr"/>
          </w:tcPr>
          <w:p w:rsidR="00253B95" w:rsidRDefault="00DE1EBE">
            <w:pPr>
              <w:spacing w:before="44"/>
              <w:ind w:left="10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Population</w:t>
            </w:r>
          </w:p>
          <w:p w:rsidR="00253B95" w:rsidRDefault="00DE1EBE">
            <w:pPr>
              <w:spacing w:before="4"/>
              <w:ind w:left="10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G</w:t>
            </w:r>
            <w:r>
              <w:rPr>
                <w:rFonts w:ascii="Arial" w:eastAsia="Arial" w:hAnsi="Arial" w:cs="Arial"/>
                <w:sz w:val="16"/>
                <w:szCs w:val="16"/>
              </w:rPr>
              <w:t>ro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up</w:t>
            </w:r>
          </w:p>
        </w:tc>
        <w:tc>
          <w:tcPr>
            <w:tcW w:w="3356" w:type="dxa"/>
            <w:tcBorders>
              <w:top w:val="single" w:sz="19" w:space="0" w:color="000000"/>
              <w:left w:val="single" w:sz="19" w:space="0" w:color="000000"/>
              <w:bottom w:val="single" w:sz="5" w:space="0" w:color="000000"/>
              <w:right w:val="single" w:sz="19" w:space="0" w:color="000000"/>
            </w:tcBorders>
          </w:tcPr>
          <w:p w:rsidR="00253B95" w:rsidRDefault="00253B95">
            <w:pPr>
              <w:spacing w:line="200" w:lineRule="exact"/>
            </w:pPr>
          </w:p>
          <w:p w:rsidR="00253B95" w:rsidRDefault="00253B95">
            <w:pPr>
              <w:spacing w:before="12" w:line="200" w:lineRule="exact"/>
            </w:pPr>
          </w:p>
          <w:p w:rsidR="00253B95" w:rsidRDefault="00DE1EBE">
            <w:pPr>
              <w:ind w:left="587" w:right="594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Identi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y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z w:val="16"/>
                <w:szCs w:val="16"/>
              </w:rPr>
              <w:t>ber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/</w:t>
            </w:r>
            <w:r>
              <w:rPr>
                <w:rFonts w:ascii="Arial" w:eastAsia="Arial" w:hAnsi="Arial" w:cs="Arial"/>
                <w:sz w:val="16"/>
                <w:szCs w:val="16"/>
              </w:rPr>
              <w:t>Date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Birth</w:t>
            </w:r>
          </w:p>
          <w:p w:rsidR="00253B95" w:rsidRDefault="00DE1EBE">
            <w:pPr>
              <w:spacing w:line="180" w:lineRule="exact"/>
              <w:ind w:left="1238" w:right="1245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w w:val="99"/>
                <w:sz w:val="16"/>
                <w:szCs w:val="16"/>
              </w:rPr>
              <w:t>(</w:t>
            </w:r>
            <w:r>
              <w:rPr>
                <w:rFonts w:ascii="Arial" w:eastAsia="Arial" w:hAnsi="Arial" w:cs="Arial"/>
                <w:spacing w:val="-1"/>
                <w:w w:val="99"/>
                <w:sz w:val="16"/>
                <w:szCs w:val="16"/>
              </w:rPr>
              <w:t>YY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pacing w:val="1"/>
                <w:w w:val="99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DD</w:t>
            </w:r>
          </w:p>
        </w:tc>
        <w:tc>
          <w:tcPr>
            <w:tcW w:w="455" w:type="dxa"/>
            <w:tcBorders>
              <w:top w:val="single" w:sz="19" w:space="0" w:color="000000"/>
              <w:left w:val="single" w:sz="19" w:space="0" w:color="000000"/>
              <w:bottom w:val="single" w:sz="8" w:space="0" w:color="000000"/>
              <w:right w:val="single" w:sz="19" w:space="0" w:color="000000"/>
            </w:tcBorders>
            <w:textDirection w:val="btLr"/>
          </w:tcPr>
          <w:p w:rsidR="00253B95" w:rsidRDefault="00DE1EBE">
            <w:pPr>
              <w:spacing w:before="17"/>
              <w:ind w:left="10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Years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</w:p>
          <w:p w:rsidR="00253B95" w:rsidRDefault="00DE1EBE">
            <w:pPr>
              <w:spacing w:before="4"/>
              <w:ind w:left="10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Phase</w:t>
            </w:r>
          </w:p>
        </w:tc>
        <w:tc>
          <w:tcPr>
            <w:tcW w:w="637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253B95" w:rsidRDefault="00DE1EBE">
            <w:pPr>
              <w:spacing w:before="20" w:line="246" w:lineRule="auto"/>
              <w:ind w:left="112" w:right="33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Afrikaans Home Language</w:t>
            </w:r>
          </w:p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253B95" w:rsidRDefault="00DE1EBE">
            <w:pPr>
              <w:spacing w:before="31" w:line="246" w:lineRule="auto"/>
              <w:ind w:left="112" w:right="11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Afrikaans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1st Additional Language</w:t>
            </w:r>
          </w:p>
        </w:tc>
        <w:tc>
          <w:tcPr>
            <w:tcW w:w="638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253B95" w:rsidRDefault="00253B95">
            <w:pPr>
              <w:spacing w:before="5" w:line="120" w:lineRule="exact"/>
              <w:rPr>
                <w:sz w:val="12"/>
                <w:szCs w:val="12"/>
              </w:rPr>
            </w:pPr>
          </w:p>
          <w:p w:rsidR="00253B95" w:rsidRDefault="00DE1EBE">
            <w:pPr>
              <w:ind w:left="11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English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Home</w:t>
            </w:r>
          </w:p>
          <w:p w:rsidR="00253B95" w:rsidRDefault="00DE1EBE">
            <w:pPr>
              <w:spacing w:before="5"/>
              <w:ind w:left="11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Language</w:t>
            </w:r>
          </w:p>
        </w:tc>
        <w:tc>
          <w:tcPr>
            <w:tcW w:w="637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253B95" w:rsidRDefault="00DE1EBE">
            <w:pPr>
              <w:spacing w:before="30" w:line="246" w:lineRule="auto"/>
              <w:ind w:left="112" w:right="26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English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1st Additional Language</w:t>
            </w:r>
          </w:p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253B95" w:rsidRDefault="00DE1EBE">
            <w:pPr>
              <w:spacing w:before="31" w:line="246" w:lineRule="auto"/>
              <w:ind w:left="112" w:right="333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SeSotho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Home Language</w:t>
            </w:r>
          </w:p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253B95" w:rsidRDefault="00DE1EBE">
            <w:pPr>
              <w:spacing w:before="30" w:line="246" w:lineRule="auto"/>
              <w:ind w:left="112" w:right="33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IsiXhosa Home Language</w:t>
            </w:r>
          </w:p>
        </w:tc>
        <w:tc>
          <w:tcPr>
            <w:tcW w:w="637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253B95" w:rsidRDefault="00DE1EBE">
            <w:pPr>
              <w:spacing w:before="30" w:line="246" w:lineRule="auto"/>
              <w:ind w:left="112" w:right="17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IsiXhosa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1st Additional Language</w:t>
            </w:r>
          </w:p>
        </w:tc>
        <w:tc>
          <w:tcPr>
            <w:tcW w:w="637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253B95" w:rsidRDefault="00253B95">
            <w:pPr>
              <w:spacing w:before="20" w:line="200" w:lineRule="exact"/>
            </w:pPr>
          </w:p>
          <w:p w:rsidR="00253B95" w:rsidRDefault="00DE1EBE">
            <w:pPr>
              <w:ind w:left="112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Maths</w:t>
            </w:r>
            <w:proofErr w:type="spellEnd"/>
          </w:p>
        </w:tc>
        <w:tc>
          <w:tcPr>
            <w:tcW w:w="5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  <w:textDirection w:val="btLr"/>
          </w:tcPr>
          <w:p w:rsidR="00253B95" w:rsidRDefault="00253B95">
            <w:pPr>
              <w:spacing w:before="4" w:line="180" w:lineRule="exact"/>
              <w:rPr>
                <w:sz w:val="18"/>
                <w:szCs w:val="18"/>
              </w:rPr>
            </w:pPr>
          </w:p>
          <w:p w:rsidR="00253B95" w:rsidRDefault="00DE1EBE">
            <w:pPr>
              <w:ind w:left="11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L0</w:t>
            </w:r>
          </w:p>
        </w:tc>
        <w:tc>
          <w:tcPr>
            <w:tcW w:w="693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253B95" w:rsidRDefault="00253B95">
            <w:pPr>
              <w:spacing w:before="18" w:line="220" w:lineRule="exact"/>
              <w:rPr>
                <w:sz w:val="22"/>
                <w:szCs w:val="22"/>
              </w:rPr>
            </w:pPr>
          </w:p>
          <w:p w:rsidR="00253B95" w:rsidRDefault="00DE1EBE">
            <w:pPr>
              <w:ind w:left="11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AC</w:t>
            </w:r>
          </w:p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253B95" w:rsidRDefault="00253B95">
            <w:pPr>
              <w:spacing w:before="19" w:line="200" w:lineRule="exact"/>
            </w:pPr>
          </w:p>
          <w:p w:rsidR="00253B95" w:rsidRDefault="00DE1EBE">
            <w:pPr>
              <w:ind w:left="11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EMS</w:t>
            </w:r>
          </w:p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253B95" w:rsidRDefault="00253B95">
            <w:pPr>
              <w:spacing w:before="20" w:line="200" w:lineRule="exact"/>
            </w:pPr>
          </w:p>
          <w:p w:rsidR="00253B95" w:rsidRDefault="00DE1EBE">
            <w:pPr>
              <w:ind w:left="11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NS</w:t>
            </w:r>
          </w:p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253B95" w:rsidRDefault="00253B95">
            <w:pPr>
              <w:spacing w:before="20" w:line="200" w:lineRule="exact"/>
            </w:pPr>
          </w:p>
          <w:p w:rsidR="00253B95" w:rsidRDefault="00DE1EBE">
            <w:pPr>
              <w:ind w:left="11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SS</w:t>
            </w:r>
          </w:p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  <w:textDirection w:val="btLr"/>
          </w:tcPr>
          <w:p w:rsidR="00253B95" w:rsidRDefault="00253B95">
            <w:pPr>
              <w:spacing w:before="7" w:line="200" w:lineRule="exact"/>
            </w:pPr>
          </w:p>
          <w:p w:rsidR="00253B95" w:rsidRDefault="00DE1EBE">
            <w:pPr>
              <w:ind w:left="11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TECH</w:t>
            </w:r>
          </w:p>
        </w:tc>
        <w:tc>
          <w:tcPr>
            <w:tcW w:w="851" w:type="dxa"/>
            <w:tcBorders>
              <w:top w:val="single" w:sz="25" w:space="0" w:color="000000"/>
              <w:left w:val="single" w:sz="25" w:space="0" w:color="000000"/>
              <w:bottom w:val="single" w:sz="8" w:space="0" w:color="000000"/>
              <w:right w:val="single" w:sz="25" w:space="0" w:color="000000"/>
            </w:tcBorders>
            <w:textDirection w:val="btLr"/>
          </w:tcPr>
          <w:p w:rsidR="00253B95" w:rsidRDefault="00253B95">
            <w:pPr>
              <w:spacing w:before="7" w:line="200" w:lineRule="exact"/>
            </w:pPr>
          </w:p>
          <w:p w:rsidR="00253B95" w:rsidRDefault="00DE1EBE">
            <w:pPr>
              <w:ind w:left="10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Progression</w:t>
            </w:r>
          </w:p>
          <w:p w:rsidR="00253B95" w:rsidRDefault="00DE1EBE">
            <w:pPr>
              <w:spacing w:before="4"/>
              <w:ind w:left="10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RP/NRP</w:t>
            </w:r>
          </w:p>
        </w:tc>
        <w:tc>
          <w:tcPr>
            <w:tcW w:w="4128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253B95" w:rsidRDefault="00253B95">
            <w:pPr>
              <w:spacing w:line="200" w:lineRule="exact"/>
            </w:pPr>
          </w:p>
          <w:p w:rsidR="00253B95" w:rsidRDefault="00253B95">
            <w:pPr>
              <w:spacing w:before="16" w:line="260" w:lineRule="exact"/>
              <w:rPr>
                <w:sz w:val="26"/>
                <w:szCs w:val="26"/>
              </w:rPr>
            </w:pPr>
          </w:p>
          <w:p w:rsidR="00253B95" w:rsidRDefault="00DE1EBE">
            <w:pPr>
              <w:ind w:left="1480" w:right="1488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Remarks</w:t>
            </w:r>
          </w:p>
        </w:tc>
      </w:tr>
      <w:tr w:rsidR="00253B95">
        <w:trPr>
          <w:trHeight w:hRule="exact" w:val="474"/>
        </w:trPr>
        <w:tc>
          <w:tcPr>
            <w:tcW w:w="3969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19" w:space="0" w:color="000000"/>
            </w:tcBorders>
          </w:tcPr>
          <w:p w:rsidR="00253B95" w:rsidRDefault="00253B95"/>
        </w:tc>
        <w:tc>
          <w:tcPr>
            <w:tcW w:w="454" w:type="dxa"/>
            <w:tcBorders>
              <w:top w:val="single" w:sz="8" w:space="0" w:color="000000"/>
              <w:left w:val="single" w:sz="19" w:space="0" w:color="000000"/>
              <w:bottom w:val="single" w:sz="8" w:space="0" w:color="000000"/>
              <w:right w:val="single" w:sz="8" w:space="0" w:color="000000"/>
            </w:tcBorders>
          </w:tcPr>
          <w:p w:rsidR="00253B95" w:rsidRDefault="00253B95"/>
        </w:tc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9" w:space="0" w:color="000000"/>
            </w:tcBorders>
          </w:tcPr>
          <w:p w:rsidR="00253B95" w:rsidRDefault="00253B95"/>
        </w:tc>
        <w:tc>
          <w:tcPr>
            <w:tcW w:w="3356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19" w:space="0" w:color="000000"/>
            </w:tcBorders>
          </w:tcPr>
          <w:p w:rsidR="00253B95" w:rsidRDefault="00253B95"/>
        </w:tc>
        <w:tc>
          <w:tcPr>
            <w:tcW w:w="455" w:type="dxa"/>
            <w:tcBorders>
              <w:top w:val="single" w:sz="8" w:space="0" w:color="000000"/>
              <w:left w:val="single" w:sz="19" w:space="0" w:color="000000"/>
              <w:bottom w:val="single" w:sz="8" w:space="0" w:color="000000"/>
              <w:right w:val="single" w:sz="19" w:space="0" w:color="000000"/>
            </w:tcBorders>
          </w:tcPr>
          <w:p w:rsidR="00253B95" w:rsidRDefault="00253B95"/>
        </w:tc>
        <w:tc>
          <w:tcPr>
            <w:tcW w:w="8930" w:type="dxa"/>
            <w:gridSpan w:val="14"/>
            <w:tcBorders>
              <w:top w:val="single" w:sz="5" w:space="0" w:color="000000"/>
              <w:left w:val="single" w:sz="19" w:space="0" w:color="000000"/>
              <w:bottom w:val="nil"/>
              <w:right w:val="single" w:sz="25" w:space="0" w:color="000000"/>
            </w:tcBorders>
          </w:tcPr>
          <w:p w:rsidR="00253B95" w:rsidRDefault="00DE1EBE">
            <w:pPr>
              <w:spacing w:before="73"/>
              <w:ind w:left="3572" w:right="3575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Rating</w:t>
            </w:r>
            <w:r>
              <w:rPr>
                <w:rFonts w:ascii="Arial" w:eastAsia="Arial" w:hAnsi="Arial" w:cs="Arial"/>
                <w:b/>
                <w:spacing w:val="-9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b/>
                <w:w w:val="99"/>
                <w:sz w:val="28"/>
                <w:szCs w:val="28"/>
              </w:rPr>
              <w:t>Code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5" w:space="0" w:color="000000"/>
              <w:bottom w:val="single" w:sz="8" w:space="0" w:color="000000"/>
              <w:right w:val="single" w:sz="25" w:space="0" w:color="000000"/>
            </w:tcBorders>
          </w:tcPr>
          <w:p w:rsidR="00253B95" w:rsidRDefault="00253B95"/>
        </w:tc>
        <w:tc>
          <w:tcPr>
            <w:tcW w:w="4128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253B95" w:rsidRDefault="00253B95"/>
        </w:tc>
      </w:tr>
      <w:tr w:rsidR="00253B95">
        <w:trPr>
          <w:trHeight w:hRule="exact" w:val="474"/>
        </w:trPr>
        <w:tc>
          <w:tcPr>
            <w:tcW w:w="3969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19" w:space="0" w:color="000000"/>
            </w:tcBorders>
          </w:tcPr>
          <w:p w:rsidR="00253B95" w:rsidRDefault="00253B95"/>
        </w:tc>
        <w:tc>
          <w:tcPr>
            <w:tcW w:w="454" w:type="dxa"/>
            <w:tcBorders>
              <w:top w:val="single" w:sz="8" w:space="0" w:color="000000"/>
              <w:left w:val="single" w:sz="19" w:space="0" w:color="000000"/>
              <w:bottom w:val="single" w:sz="8" w:space="0" w:color="000000"/>
              <w:right w:val="single" w:sz="8" w:space="0" w:color="000000"/>
            </w:tcBorders>
          </w:tcPr>
          <w:p w:rsidR="00253B95" w:rsidRDefault="00253B95"/>
        </w:tc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9" w:space="0" w:color="000000"/>
            </w:tcBorders>
          </w:tcPr>
          <w:p w:rsidR="00253B95" w:rsidRDefault="00253B95"/>
        </w:tc>
        <w:tc>
          <w:tcPr>
            <w:tcW w:w="3356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19" w:space="0" w:color="000000"/>
            </w:tcBorders>
          </w:tcPr>
          <w:p w:rsidR="00253B95" w:rsidRDefault="00253B95"/>
        </w:tc>
        <w:tc>
          <w:tcPr>
            <w:tcW w:w="455" w:type="dxa"/>
            <w:tcBorders>
              <w:top w:val="single" w:sz="8" w:space="0" w:color="000000"/>
              <w:left w:val="single" w:sz="19" w:space="0" w:color="000000"/>
              <w:bottom w:val="single" w:sz="8" w:space="0" w:color="000000"/>
              <w:right w:val="single" w:sz="19" w:space="0" w:color="000000"/>
            </w:tcBorders>
          </w:tcPr>
          <w:p w:rsidR="00253B95" w:rsidRDefault="00253B95"/>
        </w:tc>
        <w:tc>
          <w:tcPr>
            <w:tcW w:w="637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5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:rsidR="00253B95" w:rsidRDefault="00253B95"/>
        </w:tc>
        <w:tc>
          <w:tcPr>
            <w:tcW w:w="693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253B95" w:rsidRDefault="00253B95"/>
        </w:tc>
        <w:tc>
          <w:tcPr>
            <w:tcW w:w="851" w:type="dxa"/>
            <w:tcBorders>
              <w:top w:val="single" w:sz="8" w:space="0" w:color="000000"/>
              <w:left w:val="single" w:sz="25" w:space="0" w:color="000000"/>
              <w:bottom w:val="single" w:sz="8" w:space="0" w:color="000000"/>
              <w:right w:val="single" w:sz="25" w:space="0" w:color="000000"/>
            </w:tcBorders>
          </w:tcPr>
          <w:p w:rsidR="00253B95" w:rsidRDefault="00253B95"/>
        </w:tc>
        <w:tc>
          <w:tcPr>
            <w:tcW w:w="4128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253B95" w:rsidRDefault="00253B95"/>
        </w:tc>
      </w:tr>
      <w:tr w:rsidR="00253B95">
        <w:trPr>
          <w:trHeight w:hRule="exact" w:val="474"/>
        </w:trPr>
        <w:tc>
          <w:tcPr>
            <w:tcW w:w="3969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19" w:space="0" w:color="000000"/>
            </w:tcBorders>
          </w:tcPr>
          <w:p w:rsidR="00253B95" w:rsidRDefault="00253B95"/>
        </w:tc>
        <w:tc>
          <w:tcPr>
            <w:tcW w:w="454" w:type="dxa"/>
            <w:tcBorders>
              <w:top w:val="single" w:sz="8" w:space="0" w:color="000000"/>
              <w:left w:val="single" w:sz="19" w:space="0" w:color="000000"/>
              <w:bottom w:val="single" w:sz="8" w:space="0" w:color="000000"/>
              <w:right w:val="single" w:sz="8" w:space="0" w:color="000000"/>
            </w:tcBorders>
          </w:tcPr>
          <w:p w:rsidR="00253B95" w:rsidRDefault="00253B95"/>
        </w:tc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9" w:space="0" w:color="000000"/>
            </w:tcBorders>
          </w:tcPr>
          <w:p w:rsidR="00253B95" w:rsidRDefault="00253B95"/>
        </w:tc>
        <w:tc>
          <w:tcPr>
            <w:tcW w:w="3356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19" w:space="0" w:color="000000"/>
            </w:tcBorders>
          </w:tcPr>
          <w:p w:rsidR="00253B95" w:rsidRDefault="00253B95"/>
        </w:tc>
        <w:tc>
          <w:tcPr>
            <w:tcW w:w="455" w:type="dxa"/>
            <w:tcBorders>
              <w:top w:val="single" w:sz="8" w:space="0" w:color="000000"/>
              <w:left w:val="single" w:sz="19" w:space="0" w:color="000000"/>
              <w:bottom w:val="single" w:sz="8" w:space="0" w:color="000000"/>
              <w:right w:val="single" w:sz="19" w:space="0" w:color="000000"/>
            </w:tcBorders>
          </w:tcPr>
          <w:p w:rsidR="00253B95" w:rsidRDefault="00253B95"/>
        </w:tc>
        <w:tc>
          <w:tcPr>
            <w:tcW w:w="637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5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:rsidR="00253B95" w:rsidRDefault="00253B95"/>
        </w:tc>
        <w:tc>
          <w:tcPr>
            <w:tcW w:w="693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253B95" w:rsidRDefault="00253B95"/>
        </w:tc>
        <w:tc>
          <w:tcPr>
            <w:tcW w:w="851" w:type="dxa"/>
            <w:tcBorders>
              <w:top w:val="single" w:sz="8" w:space="0" w:color="000000"/>
              <w:left w:val="single" w:sz="25" w:space="0" w:color="000000"/>
              <w:bottom w:val="single" w:sz="8" w:space="0" w:color="000000"/>
              <w:right w:val="single" w:sz="25" w:space="0" w:color="000000"/>
            </w:tcBorders>
          </w:tcPr>
          <w:p w:rsidR="00253B95" w:rsidRDefault="00253B95"/>
        </w:tc>
        <w:tc>
          <w:tcPr>
            <w:tcW w:w="4128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253B95" w:rsidRDefault="00253B95"/>
        </w:tc>
      </w:tr>
      <w:tr w:rsidR="00253B95">
        <w:trPr>
          <w:trHeight w:hRule="exact" w:val="474"/>
        </w:trPr>
        <w:tc>
          <w:tcPr>
            <w:tcW w:w="3969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19" w:space="0" w:color="000000"/>
            </w:tcBorders>
          </w:tcPr>
          <w:p w:rsidR="00253B95" w:rsidRDefault="00253B95"/>
        </w:tc>
        <w:tc>
          <w:tcPr>
            <w:tcW w:w="454" w:type="dxa"/>
            <w:tcBorders>
              <w:top w:val="single" w:sz="8" w:space="0" w:color="000000"/>
              <w:left w:val="single" w:sz="19" w:space="0" w:color="000000"/>
              <w:bottom w:val="single" w:sz="8" w:space="0" w:color="000000"/>
              <w:right w:val="single" w:sz="8" w:space="0" w:color="000000"/>
            </w:tcBorders>
          </w:tcPr>
          <w:p w:rsidR="00253B95" w:rsidRDefault="00253B95"/>
        </w:tc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9" w:space="0" w:color="000000"/>
            </w:tcBorders>
          </w:tcPr>
          <w:p w:rsidR="00253B95" w:rsidRDefault="00253B95"/>
        </w:tc>
        <w:tc>
          <w:tcPr>
            <w:tcW w:w="3356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19" w:space="0" w:color="000000"/>
            </w:tcBorders>
          </w:tcPr>
          <w:p w:rsidR="00253B95" w:rsidRDefault="00253B95"/>
        </w:tc>
        <w:tc>
          <w:tcPr>
            <w:tcW w:w="455" w:type="dxa"/>
            <w:tcBorders>
              <w:top w:val="single" w:sz="8" w:space="0" w:color="000000"/>
              <w:left w:val="single" w:sz="19" w:space="0" w:color="000000"/>
              <w:bottom w:val="single" w:sz="8" w:space="0" w:color="000000"/>
              <w:right w:val="single" w:sz="19" w:space="0" w:color="000000"/>
            </w:tcBorders>
          </w:tcPr>
          <w:p w:rsidR="00253B95" w:rsidRDefault="00253B95"/>
        </w:tc>
        <w:tc>
          <w:tcPr>
            <w:tcW w:w="637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5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:rsidR="00253B95" w:rsidRDefault="00253B95"/>
        </w:tc>
        <w:tc>
          <w:tcPr>
            <w:tcW w:w="693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253B95" w:rsidRDefault="00253B95"/>
        </w:tc>
        <w:tc>
          <w:tcPr>
            <w:tcW w:w="851" w:type="dxa"/>
            <w:tcBorders>
              <w:top w:val="single" w:sz="8" w:space="0" w:color="000000"/>
              <w:left w:val="single" w:sz="25" w:space="0" w:color="000000"/>
              <w:bottom w:val="single" w:sz="8" w:space="0" w:color="000000"/>
              <w:right w:val="single" w:sz="25" w:space="0" w:color="000000"/>
            </w:tcBorders>
          </w:tcPr>
          <w:p w:rsidR="00253B95" w:rsidRDefault="00253B95"/>
        </w:tc>
        <w:tc>
          <w:tcPr>
            <w:tcW w:w="4128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253B95" w:rsidRDefault="00253B95"/>
        </w:tc>
      </w:tr>
      <w:tr w:rsidR="00253B95">
        <w:trPr>
          <w:trHeight w:hRule="exact" w:val="474"/>
        </w:trPr>
        <w:tc>
          <w:tcPr>
            <w:tcW w:w="3969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19" w:space="0" w:color="000000"/>
            </w:tcBorders>
          </w:tcPr>
          <w:p w:rsidR="00253B95" w:rsidRDefault="00253B95"/>
        </w:tc>
        <w:tc>
          <w:tcPr>
            <w:tcW w:w="454" w:type="dxa"/>
            <w:tcBorders>
              <w:top w:val="single" w:sz="8" w:space="0" w:color="000000"/>
              <w:left w:val="single" w:sz="19" w:space="0" w:color="000000"/>
              <w:bottom w:val="single" w:sz="8" w:space="0" w:color="000000"/>
              <w:right w:val="single" w:sz="8" w:space="0" w:color="000000"/>
            </w:tcBorders>
          </w:tcPr>
          <w:p w:rsidR="00253B95" w:rsidRDefault="00253B95"/>
        </w:tc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9" w:space="0" w:color="000000"/>
            </w:tcBorders>
          </w:tcPr>
          <w:p w:rsidR="00253B95" w:rsidRDefault="00253B95"/>
        </w:tc>
        <w:tc>
          <w:tcPr>
            <w:tcW w:w="3356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19" w:space="0" w:color="000000"/>
            </w:tcBorders>
          </w:tcPr>
          <w:p w:rsidR="00253B95" w:rsidRDefault="00253B95"/>
        </w:tc>
        <w:tc>
          <w:tcPr>
            <w:tcW w:w="455" w:type="dxa"/>
            <w:tcBorders>
              <w:top w:val="single" w:sz="8" w:space="0" w:color="000000"/>
              <w:left w:val="single" w:sz="19" w:space="0" w:color="000000"/>
              <w:bottom w:val="single" w:sz="8" w:space="0" w:color="000000"/>
              <w:right w:val="single" w:sz="19" w:space="0" w:color="000000"/>
            </w:tcBorders>
          </w:tcPr>
          <w:p w:rsidR="00253B95" w:rsidRDefault="00253B95"/>
        </w:tc>
        <w:tc>
          <w:tcPr>
            <w:tcW w:w="637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5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:rsidR="00253B95" w:rsidRDefault="00253B95"/>
        </w:tc>
        <w:tc>
          <w:tcPr>
            <w:tcW w:w="693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253B95" w:rsidRDefault="00253B95"/>
        </w:tc>
        <w:tc>
          <w:tcPr>
            <w:tcW w:w="851" w:type="dxa"/>
            <w:tcBorders>
              <w:top w:val="single" w:sz="8" w:space="0" w:color="000000"/>
              <w:left w:val="single" w:sz="25" w:space="0" w:color="000000"/>
              <w:bottom w:val="single" w:sz="8" w:space="0" w:color="000000"/>
              <w:right w:val="single" w:sz="25" w:space="0" w:color="000000"/>
            </w:tcBorders>
          </w:tcPr>
          <w:p w:rsidR="00253B95" w:rsidRDefault="00253B95"/>
        </w:tc>
        <w:tc>
          <w:tcPr>
            <w:tcW w:w="4128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253B95" w:rsidRDefault="00253B95"/>
        </w:tc>
      </w:tr>
      <w:tr w:rsidR="00253B95">
        <w:trPr>
          <w:trHeight w:hRule="exact" w:val="474"/>
        </w:trPr>
        <w:tc>
          <w:tcPr>
            <w:tcW w:w="3969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19" w:space="0" w:color="000000"/>
            </w:tcBorders>
          </w:tcPr>
          <w:p w:rsidR="00253B95" w:rsidRDefault="00253B95"/>
        </w:tc>
        <w:tc>
          <w:tcPr>
            <w:tcW w:w="454" w:type="dxa"/>
            <w:tcBorders>
              <w:top w:val="single" w:sz="8" w:space="0" w:color="000000"/>
              <w:left w:val="single" w:sz="19" w:space="0" w:color="000000"/>
              <w:bottom w:val="single" w:sz="8" w:space="0" w:color="000000"/>
              <w:right w:val="single" w:sz="8" w:space="0" w:color="000000"/>
            </w:tcBorders>
          </w:tcPr>
          <w:p w:rsidR="00253B95" w:rsidRDefault="00253B95"/>
        </w:tc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9" w:space="0" w:color="000000"/>
            </w:tcBorders>
          </w:tcPr>
          <w:p w:rsidR="00253B95" w:rsidRDefault="00253B95"/>
        </w:tc>
        <w:tc>
          <w:tcPr>
            <w:tcW w:w="3356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19" w:space="0" w:color="000000"/>
            </w:tcBorders>
          </w:tcPr>
          <w:p w:rsidR="00253B95" w:rsidRDefault="00253B95"/>
        </w:tc>
        <w:tc>
          <w:tcPr>
            <w:tcW w:w="455" w:type="dxa"/>
            <w:tcBorders>
              <w:top w:val="single" w:sz="8" w:space="0" w:color="000000"/>
              <w:left w:val="single" w:sz="19" w:space="0" w:color="000000"/>
              <w:bottom w:val="single" w:sz="8" w:space="0" w:color="000000"/>
              <w:right w:val="single" w:sz="19" w:space="0" w:color="000000"/>
            </w:tcBorders>
          </w:tcPr>
          <w:p w:rsidR="00253B95" w:rsidRDefault="00253B95"/>
        </w:tc>
        <w:tc>
          <w:tcPr>
            <w:tcW w:w="637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5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:rsidR="00253B95" w:rsidRDefault="00253B95"/>
        </w:tc>
        <w:tc>
          <w:tcPr>
            <w:tcW w:w="693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253B95" w:rsidRDefault="00253B95"/>
        </w:tc>
        <w:tc>
          <w:tcPr>
            <w:tcW w:w="851" w:type="dxa"/>
            <w:tcBorders>
              <w:top w:val="single" w:sz="8" w:space="0" w:color="000000"/>
              <w:left w:val="single" w:sz="25" w:space="0" w:color="000000"/>
              <w:bottom w:val="single" w:sz="8" w:space="0" w:color="000000"/>
              <w:right w:val="single" w:sz="25" w:space="0" w:color="000000"/>
            </w:tcBorders>
          </w:tcPr>
          <w:p w:rsidR="00253B95" w:rsidRDefault="00253B95"/>
        </w:tc>
        <w:tc>
          <w:tcPr>
            <w:tcW w:w="4128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253B95" w:rsidRDefault="00253B95"/>
        </w:tc>
      </w:tr>
      <w:tr w:rsidR="00253B95">
        <w:trPr>
          <w:trHeight w:hRule="exact" w:val="474"/>
        </w:trPr>
        <w:tc>
          <w:tcPr>
            <w:tcW w:w="3969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19" w:space="0" w:color="000000"/>
            </w:tcBorders>
          </w:tcPr>
          <w:p w:rsidR="00253B95" w:rsidRDefault="00253B95"/>
        </w:tc>
        <w:tc>
          <w:tcPr>
            <w:tcW w:w="454" w:type="dxa"/>
            <w:tcBorders>
              <w:top w:val="single" w:sz="8" w:space="0" w:color="000000"/>
              <w:left w:val="single" w:sz="19" w:space="0" w:color="000000"/>
              <w:bottom w:val="single" w:sz="8" w:space="0" w:color="000000"/>
              <w:right w:val="single" w:sz="8" w:space="0" w:color="000000"/>
            </w:tcBorders>
          </w:tcPr>
          <w:p w:rsidR="00253B95" w:rsidRDefault="00253B95"/>
        </w:tc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9" w:space="0" w:color="000000"/>
            </w:tcBorders>
          </w:tcPr>
          <w:p w:rsidR="00253B95" w:rsidRDefault="00253B95"/>
        </w:tc>
        <w:tc>
          <w:tcPr>
            <w:tcW w:w="3356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19" w:space="0" w:color="000000"/>
            </w:tcBorders>
          </w:tcPr>
          <w:p w:rsidR="00253B95" w:rsidRDefault="00253B95"/>
        </w:tc>
        <w:tc>
          <w:tcPr>
            <w:tcW w:w="455" w:type="dxa"/>
            <w:tcBorders>
              <w:top w:val="single" w:sz="8" w:space="0" w:color="000000"/>
              <w:left w:val="single" w:sz="19" w:space="0" w:color="000000"/>
              <w:bottom w:val="single" w:sz="8" w:space="0" w:color="000000"/>
              <w:right w:val="single" w:sz="19" w:space="0" w:color="000000"/>
            </w:tcBorders>
          </w:tcPr>
          <w:p w:rsidR="00253B95" w:rsidRDefault="00253B95"/>
        </w:tc>
        <w:tc>
          <w:tcPr>
            <w:tcW w:w="637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5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:rsidR="00253B95" w:rsidRDefault="00253B95"/>
        </w:tc>
        <w:tc>
          <w:tcPr>
            <w:tcW w:w="693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253B95" w:rsidRDefault="00253B95"/>
        </w:tc>
        <w:tc>
          <w:tcPr>
            <w:tcW w:w="851" w:type="dxa"/>
            <w:tcBorders>
              <w:top w:val="single" w:sz="8" w:space="0" w:color="000000"/>
              <w:left w:val="single" w:sz="25" w:space="0" w:color="000000"/>
              <w:bottom w:val="single" w:sz="8" w:space="0" w:color="000000"/>
              <w:right w:val="single" w:sz="25" w:space="0" w:color="000000"/>
            </w:tcBorders>
          </w:tcPr>
          <w:p w:rsidR="00253B95" w:rsidRDefault="00253B95"/>
        </w:tc>
        <w:tc>
          <w:tcPr>
            <w:tcW w:w="4128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253B95" w:rsidRDefault="00253B95"/>
        </w:tc>
      </w:tr>
      <w:tr w:rsidR="00253B95">
        <w:trPr>
          <w:trHeight w:hRule="exact" w:val="474"/>
        </w:trPr>
        <w:tc>
          <w:tcPr>
            <w:tcW w:w="3969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19" w:space="0" w:color="000000"/>
            </w:tcBorders>
          </w:tcPr>
          <w:p w:rsidR="00253B95" w:rsidRDefault="00253B95"/>
        </w:tc>
        <w:tc>
          <w:tcPr>
            <w:tcW w:w="454" w:type="dxa"/>
            <w:tcBorders>
              <w:top w:val="single" w:sz="8" w:space="0" w:color="000000"/>
              <w:left w:val="single" w:sz="19" w:space="0" w:color="000000"/>
              <w:bottom w:val="single" w:sz="8" w:space="0" w:color="000000"/>
              <w:right w:val="single" w:sz="8" w:space="0" w:color="000000"/>
            </w:tcBorders>
          </w:tcPr>
          <w:p w:rsidR="00253B95" w:rsidRDefault="00253B95"/>
        </w:tc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9" w:space="0" w:color="000000"/>
            </w:tcBorders>
          </w:tcPr>
          <w:p w:rsidR="00253B95" w:rsidRDefault="00253B95"/>
        </w:tc>
        <w:tc>
          <w:tcPr>
            <w:tcW w:w="3356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19" w:space="0" w:color="000000"/>
            </w:tcBorders>
          </w:tcPr>
          <w:p w:rsidR="00253B95" w:rsidRDefault="00253B95"/>
        </w:tc>
        <w:tc>
          <w:tcPr>
            <w:tcW w:w="455" w:type="dxa"/>
            <w:tcBorders>
              <w:top w:val="single" w:sz="8" w:space="0" w:color="000000"/>
              <w:left w:val="single" w:sz="19" w:space="0" w:color="000000"/>
              <w:bottom w:val="single" w:sz="8" w:space="0" w:color="000000"/>
              <w:right w:val="single" w:sz="19" w:space="0" w:color="000000"/>
            </w:tcBorders>
          </w:tcPr>
          <w:p w:rsidR="00253B95" w:rsidRDefault="00253B95"/>
        </w:tc>
        <w:tc>
          <w:tcPr>
            <w:tcW w:w="637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5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:rsidR="00253B95" w:rsidRDefault="00253B95"/>
        </w:tc>
        <w:tc>
          <w:tcPr>
            <w:tcW w:w="693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253B95" w:rsidRDefault="00253B95"/>
        </w:tc>
        <w:tc>
          <w:tcPr>
            <w:tcW w:w="851" w:type="dxa"/>
            <w:tcBorders>
              <w:top w:val="single" w:sz="8" w:space="0" w:color="000000"/>
              <w:left w:val="single" w:sz="25" w:space="0" w:color="000000"/>
              <w:bottom w:val="single" w:sz="8" w:space="0" w:color="000000"/>
              <w:right w:val="single" w:sz="25" w:space="0" w:color="000000"/>
            </w:tcBorders>
          </w:tcPr>
          <w:p w:rsidR="00253B95" w:rsidRDefault="00253B95"/>
        </w:tc>
        <w:tc>
          <w:tcPr>
            <w:tcW w:w="4128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253B95" w:rsidRDefault="00253B95"/>
        </w:tc>
      </w:tr>
      <w:tr w:rsidR="00253B95">
        <w:trPr>
          <w:trHeight w:hRule="exact" w:val="474"/>
        </w:trPr>
        <w:tc>
          <w:tcPr>
            <w:tcW w:w="3969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19" w:space="0" w:color="000000"/>
            </w:tcBorders>
          </w:tcPr>
          <w:p w:rsidR="00253B95" w:rsidRDefault="00253B95"/>
        </w:tc>
        <w:tc>
          <w:tcPr>
            <w:tcW w:w="454" w:type="dxa"/>
            <w:tcBorders>
              <w:top w:val="single" w:sz="8" w:space="0" w:color="000000"/>
              <w:left w:val="single" w:sz="19" w:space="0" w:color="000000"/>
              <w:bottom w:val="single" w:sz="8" w:space="0" w:color="000000"/>
              <w:right w:val="single" w:sz="8" w:space="0" w:color="000000"/>
            </w:tcBorders>
          </w:tcPr>
          <w:p w:rsidR="00253B95" w:rsidRDefault="00253B95"/>
        </w:tc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9" w:space="0" w:color="000000"/>
            </w:tcBorders>
          </w:tcPr>
          <w:p w:rsidR="00253B95" w:rsidRDefault="00253B95"/>
        </w:tc>
        <w:tc>
          <w:tcPr>
            <w:tcW w:w="3356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19" w:space="0" w:color="000000"/>
            </w:tcBorders>
          </w:tcPr>
          <w:p w:rsidR="00253B95" w:rsidRDefault="00253B95"/>
        </w:tc>
        <w:tc>
          <w:tcPr>
            <w:tcW w:w="455" w:type="dxa"/>
            <w:tcBorders>
              <w:top w:val="single" w:sz="8" w:space="0" w:color="000000"/>
              <w:left w:val="single" w:sz="19" w:space="0" w:color="000000"/>
              <w:bottom w:val="single" w:sz="8" w:space="0" w:color="000000"/>
              <w:right w:val="single" w:sz="19" w:space="0" w:color="000000"/>
            </w:tcBorders>
          </w:tcPr>
          <w:p w:rsidR="00253B95" w:rsidRDefault="00253B95"/>
        </w:tc>
        <w:tc>
          <w:tcPr>
            <w:tcW w:w="637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5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:rsidR="00253B95" w:rsidRDefault="00253B95"/>
        </w:tc>
        <w:tc>
          <w:tcPr>
            <w:tcW w:w="693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253B95" w:rsidRDefault="00253B95"/>
        </w:tc>
        <w:tc>
          <w:tcPr>
            <w:tcW w:w="851" w:type="dxa"/>
            <w:tcBorders>
              <w:top w:val="single" w:sz="8" w:space="0" w:color="000000"/>
              <w:left w:val="single" w:sz="25" w:space="0" w:color="000000"/>
              <w:bottom w:val="single" w:sz="8" w:space="0" w:color="000000"/>
              <w:right w:val="single" w:sz="25" w:space="0" w:color="000000"/>
            </w:tcBorders>
          </w:tcPr>
          <w:p w:rsidR="00253B95" w:rsidRDefault="00253B95"/>
        </w:tc>
        <w:tc>
          <w:tcPr>
            <w:tcW w:w="4128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253B95" w:rsidRDefault="00253B95"/>
        </w:tc>
      </w:tr>
      <w:tr w:rsidR="00253B95">
        <w:trPr>
          <w:trHeight w:hRule="exact" w:val="474"/>
        </w:trPr>
        <w:tc>
          <w:tcPr>
            <w:tcW w:w="3969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19" w:space="0" w:color="000000"/>
            </w:tcBorders>
          </w:tcPr>
          <w:p w:rsidR="00253B95" w:rsidRDefault="00253B95"/>
        </w:tc>
        <w:tc>
          <w:tcPr>
            <w:tcW w:w="454" w:type="dxa"/>
            <w:tcBorders>
              <w:top w:val="single" w:sz="8" w:space="0" w:color="000000"/>
              <w:left w:val="single" w:sz="19" w:space="0" w:color="000000"/>
              <w:bottom w:val="single" w:sz="8" w:space="0" w:color="000000"/>
              <w:right w:val="single" w:sz="8" w:space="0" w:color="000000"/>
            </w:tcBorders>
          </w:tcPr>
          <w:p w:rsidR="00253B95" w:rsidRDefault="00253B95"/>
        </w:tc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9" w:space="0" w:color="000000"/>
            </w:tcBorders>
          </w:tcPr>
          <w:p w:rsidR="00253B95" w:rsidRDefault="00253B95"/>
        </w:tc>
        <w:tc>
          <w:tcPr>
            <w:tcW w:w="3356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19" w:space="0" w:color="000000"/>
            </w:tcBorders>
          </w:tcPr>
          <w:p w:rsidR="00253B95" w:rsidRDefault="00253B95"/>
        </w:tc>
        <w:tc>
          <w:tcPr>
            <w:tcW w:w="455" w:type="dxa"/>
            <w:tcBorders>
              <w:top w:val="single" w:sz="8" w:space="0" w:color="000000"/>
              <w:left w:val="single" w:sz="19" w:space="0" w:color="000000"/>
              <w:bottom w:val="single" w:sz="8" w:space="0" w:color="000000"/>
              <w:right w:val="single" w:sz="19" w:space="0" w:color="000000"/>
            </w:tcBorders>
          </w:tcPr>
          <w:p w:rsidR="00253B95" w:rsidRDefault="00253B95"/>
        </w:tc>
        <w:tc>
          <w:tcPr>
            <w:tcW w:w="637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5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:rsidR="00253B95" w:rsidRDefault="00253B95"/>
        </w:tc>
        <w:tc>
          <w:tcPr>
            <w:tcW w:w="693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253B95" w:rsidRDefault="00253B95"/>
        </w:tc>
        <w:tc>
          <w:tcPr>
            <w:tcW w:w="851" w:type="dxa"/>
            <w:tcBorders>
              <w:top w:val="single" w:sz="8" w:space="0" w:color="000000"/>
              <w:left w:val="single" w:sz="25" w:space="0" w:color="000000"/>
              <w:bottom w:val="single" w:sz="8" w:space="0" w:color="000000"/>
              <w:right w:val="single" w:sz="25" w:space="0" w:color="000000"/>
            </w:tcBorders>
          </w:tcPr>
          <w:p w:rsidR="00253B95" w:rsidRDefault="00253B95"/>
        </w:tc>
        <w:tc>
          <w:tcPr>
            <w:tcW w:w="4128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253B95" w:rsidRDefault="00253B95"/>
        </w:tc>
      </w:tr>
      <w:tr w:rsidR="00253B95">
        <w:trPr>
          <w:trHeight w:hRule="exact" w:val="474"/>
        </w:trPr>
        <w:tc>
          <w:tcPr>
            <w:tcW w:w="3969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19" w:space="0" w:color="000000"/>
            </w:tcBorders>
          </w:tcPr>
          <w:p w:rsidR="00253B95" w:rsidRDefault="00253B95"/>
        </w:tc>
        <w:tc>
          <w:tcPr>
            <w:tcW w:w="454" w:type="dxa"/>
            <w:tcBorders>
              <w:top w:val="single" w:sz="8" w:space="0" w:color="000000"/>
              <w:left w:val="single" w:sz="19" w:space="0" w:color="000000"/>
              <w:bottom w:val="single" w:sz="8" w:space="0" w:color="000000"/>
              <w:right w:val="single" w:sz="8" w:space="0" w:color="000000"/>
            </w:tcBorders>
          </w:tcPr>
          <w:p w:rsidR="00253B95" w:rsidRDefault="00253B95"/>
        </w:tc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9" w:space="0" w:color="000000"/>
            </w:tcBorders>
          </w:tcPr>
          <w:p w:rsidR="00253B95" w:rsidRDefault="00253B95"/>
        </w:tc>
        <w:tc>
          <w:tcPr>
            <w:tcW w:w="3356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19" w:space="0" w:color="000000"/>
            </w:tcBorders>
          </w:tcPr>
          <w:p w:rsidR="00253B95" w:rsidRDefault="00253B95"/>
        </w:tc>
        <w:tc>
          <w:tcPr>
            <w:tcW w:w="455" w:type="dxa"/>
            <w:tcBorders>
              <w:top w:val="single" w:sz="8" w:space="0" w:color="000000"/>
              <w:left w:val="single" w:sz="19" w:space="0" w:color="000000"/>
              <w:bottom w:val="single" w:sz="8" w:space="0" w:color="000000"/>
              <w:right w:val="single" w:sz="19" w:space="0" w:color="000000"/>
            </w:tcBorders>
          </w:tcPr>
          <w:p w:rsidR="00253B95" w:rsidRDefault="00253B95"/>
        </w:tc>
        <w:tc>
          <w:tcPr>
            <w:tcW w:w="637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5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:rsidR="00253B95" w:rsidRDefault="00253B95"/>
        </w:tc>
        <w:tc>
          <w:tcPr>
            <w:tcW w:w="693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253B95" w:rsidRDefault="00253B95"/>
        </w:tc>
        <w:tc>
          <w:tcPr>
            <w:tcW w:w="851" w:type="dxa"/>
            <w:tcBorders>
              <w:top w:val="single" w:sz="8" w:space="0" w:color="000000"/>
              <w:left w:val="single" w:sz="25" w:space="0" w:color="000000"/>
              <w:bottom w:val="single" w:sz="8" w:space="0" w:color="000000"/>
              <w:right w:val="single" w:sz="25" w:space="0" w:color="000000"/>
            </w:tcBorders>
          </w:tcPr>
          <w:p w:rsidR="00253B95" w:rsidRDefault="00253B95"/>
        </w:tc>
        <w:tc>
          <w:tcPr>
            <w:tcW w:w="4128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253B95" w:rsidRDefault="00253B95"/>
        </w:tc>
      </w:tr>
      <w:tr w:rsidR="00253B95">
        <w:trPr>
          <w:trHeight w:hRule="exact" w:val="474"/>
        </w:trPr>
        <w:tc>
          <w:tcPr>
            <w:tcW w:w="3969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19" w:space="0" w:color="000000"/>
            </w:tcBorders>
          </w:tcPr>
          <w:p w:rsidR="00253B95" w:rsidRDefault="00253B95"/>
        </w:tc>
        <w:tc>
          <w:tcPr>
            <w:tcW w:w="454" w:type="dxa"/>
            <w:tcBorders>
              <w:top w:val="single" w:sz="8" w:space="0" w:color="000000"/>
              <w:left w:val="single" w:sz="19" w:space="0" w:color="000000"/>
              <w:bottom w:val="single" w:sz="8" w:space="0" w:color="000000"/>
              <w:right w:val="single" w:sz="8" w:space="0" w:color="000000"/>
            </w:tcBorders>
          </w:tcPr>
          <w:p w:rsidR="00253B95" w:rsidRDefault="00253B95"/>
        </w:tc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9" w:space="0" w:color="000000"/>
            </w:tcBorders>
          </w:tcPr>
          <w:p w:rsidR="00253B95" w:rsidRDefault="00253B95"/>
        </w:tc>
        <w:tc>
          <w:tcPr>
            <w:tcW w:w="3356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19" w:space="0" w:color="000000"/>
            </w:tcBorders>
          </w:tcPr>
          <w:p w:rsidR="00253B95" w:rsidRDefault="00253B95"/>
        </w:tc>
        <w:tc>
          <w:tcPr>
            <w:tcW w:w="455" w:type="dxa"/>
            <w:tcBorders>
              <w:top w:val="single" w:sz="8" w:space="0" w:color="000000"/>
              <w:left w:val="single" w:sz="19" w:space="0" w:color="000000"/>
              <w:bottom w:val="single" w:sz="8" w:space="0" w:color="000000"/>
              <w:right w:val="single" w:sz="19" w:space="0" w:color="000000"/>
            </w:tcBorders>
          </w:tcPr>
          <w:p w:rsidR="00253B95" w:rsidRDefault="00253B95"/>
        </w:tc>
        <w:tc>
          <w:tcPr>
            <w:tcW w:w="637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5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:rsidR="00253B95" w:rsidRDefault="00253B95"/>
        </w:tc>
        <w:tc>
          <w:tcPr>
            <w:tcW w:w="693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253B95" w:rsidRDefault="00253B95"/>
        </w:tc>
        <w:tc>
          <w:tcPr>
            <w:tcW w:w="851" w:type="dxa"/>
            <w:tcBorders>
              <w:top w:val="single" w:sz="8" w:space="0" w:color="000000"/>
              <w:left w:val="single" w:sz="25" w:space="0" w:color="000000"/>
              <w:bottom w:val="single" w:sz="8" w:space="0" w:color="000000"/>
              <w:right w:val="single" w:sz="25" w:space="0" w:color="000000"/>
            </w:tcBorders>
          </w:tcPr>
          <w:p w:rsidR="00253B95" w:rsidRDefault="00253B95"/>
        </w:tc>
        <w:tc>
          <w:tcPr>
            <w:tcW w:w="4128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253B95" w:rsidRDefault="00253B95"/>
        </w:tc>
      </w:tr>
      <w:tr w:rsidR="00253B95">
        <w:trPr>
          <w:trHeight w:hRule="exact" w:val="474"/>
        </w:trPr>
        <w:tc>
          <w:tcPr>
            <w:tcW w:w="3969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19" w:space="0" w:color="000000"/>
            </w:tcBorders>
          </w:tcPr>
          <w:p w:rsidR="00253B95" w:rsidRDefault="00253B95"/>
        </w:tc>
        <w:tc>
          <w:tcPr>
            <w:tcW w:w="454" w:type="dxa"/>
            <w:tcBorders>
              <w:top w:val="single" w:sz="8" w:space="0" w:color="000000"/>
              <w:left w:val="single" w:sz="19" w:space="0" w:color="000000"/>
              <w:bottom w:val="single" w:sz="8" w:space="0" w:color="000000"/>
              <w:right w:val="single" w:sz="8" w:space="0" w:color="000000"/>
            </w:tcBorders>
          </w:tcPr>
          <w:p w:rsidR="00253B95" w:rsidRDefault="00253B95"/>
        </w:tc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9" w:space="0" w:color="000000"/>
            </w:tcBorders>
          </w:tcPr>
          <w:p w:rsidR="00253B95" w:rsidRDefault="00253B95"/>
        </w:tc>
        <w:tc>
          <w:tcPr>
            <w:tcW w:w="3356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19" w:space="0" w:color="000000"/>
            </w:tcBorders>
          </w:tcPr>
          <w:p w:rsidR="00253B95" w:rsidRDefault="00253B95"/>
        </w:tc>
        <w:tc>
          <w:tcPr>
            <w:tcW w:w="455" w:type="dxa"/>
            <w:tcBorders>
              <w:top w:val="single" w:sz="8" w:space="0" w:color="000000"/>
              <w:left w:val="single" w:sz="19" w:space="0" w:color="000000"/>
              <w:bottom w:val="single" w:sz="8" w:space="0" w:color="000000"/>
              <w:right w:val="single" w:sz="19" w:space="0" w:color="000000"/>
            </w:tcBorders>
          </w:tcPr>
          <w:p w:rsidR="00253B95" w:rsidRDefault="00253B95"/>
        </w:tc>
        <w:tc>
          <w:tcPr>
            <w:tcW w:w="637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5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:rsidR="00253B95" w:rsidRDefault="00253B95"/>
        </w:tc>
        <w:tc>
          <w:tcPr>
            <w:tcW w:w="693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253B95" w:rsidRDefault="00253B95"/>
        </w:tc>
        <w:tc>
          <w:tcPr>
            <w:tcW w:w="851" w:type="dxa"/>
            <w:tcBorders>
              <w:top w:val="single" w:sz="8" w:space="0" w:color="000000"/>
              <w:left w:val="single" w:sz="25" w:space="0" w:color="000000"/>
              <w:bottom w:val="single" w:sz="8" w:space="0" w:color="000000"/>
              <w:right w:val="single" w:sz="25" w:space="0" w:color="000000"/>
            </w:tcBorders>
          </w:tcPr>
          <w:p w:rsidR="00253B95" w:rsidRDefault="00253B95"/>
        </w:tc>
        <w:tc>
          <w:tcPr>
            <w:tcW w:w="4128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253B95" w:rsidRDefault="00253B95"/>
        </w:tc>
      </w:tr>
      <w:tr w:rsidR="00253B95">
        <w:trPr>
          <w:trHeight w:hRule="exact" w:val="474"/>
        </w:trPr>
        <w:tc>
          <w:tcPr>
            <w:tcW w:w="3969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19" w:space="0" w:color="000000"/>
            </w:tcBorders>
          </w:tcPr>
          <w:p w:rsidR="00253B95" w:rsidRDefault="00253B95"/>
        </w:tc>
        <w:tc>
          <w:tcPr>
            <w:tcW w:w="454" w:type="dxa"/>
            <w:tcBorders>
              <w:top w:val="single" w:sz="8" w:space="0" w:color="000000"/>
              <w:left w:val="single" w:sz="19" w:space="0" w:color="000000"/>
              <w:bottom w:val="single" w:sz="8" w:space="0" w:color="000000"/>
              <w:right w:val="single" w:sz="8" w:space="0" w:color="000000"/>
            </w:tcBorders>
          </w:tcPr>
          <w:p w:rsidR="00253B95" w:rsidRDefault="00253B95"/>
        </w:tc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9" w:space="0" w:color="000000"/>
            </w:tcBorders>
          </w:tcPr>
          <w:p w:rsidR="00253B95" w:rsidRDefault="00253B95"/>
        </w:tc>
        <w:tc>
          <w:tcPr>
            <w:tcW w:w="3356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19" w:space="0" w:color="000000"/>
            </w:tcBorders>
          </w:tcPr>
          <w:p w:rsidR="00253B95" w:rsidRDefault="00253B95"/>
        </w:tc>
        <w:tc>
          <w:tcPr>
            <w:tcW w:w="455" w:type="dxa"/>
            <w:tcBorders>
              <w:top w:val="single" w:sz="8" w:space="0" w:color="000000"/>
              <w:left w:val="single" w:sz="19" w:space="0" w:color="000000"/>
              <w:bottom w:val="single" w:sz="8" w:space="0" w:color="000000"/>
              <w:right w:val="single" w:sz="19" w:space="0" w:color="000000"/>
            </w:tcBorders>
          </w:tcPr>
          <w:p w:rsidR="00253B95" w:rsidRDefault="00253B95"/>
        </w:tc>
        <w:tc>
          <w:tcPr>
            <w:tcW w:w="637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5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:rsidR="00253B95" w:rsidRDefault="00253B95"/>
        </w:tc>
        <w:tc>
          <w:tcPr>
            <w:tcW w:w="693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253B95" w:rsidRDefault="00253B95"/>
        </w:tc>
        <w:tc>
          <w:tcPr>
            <w:tcW w:w="851" w:type="dxa"/>
            <w:tcBorders>
              <w:top w:val="single" w:sz="8" w:space="0" w:color="000000"/>
              <w:left w:val="single" w:sz="25" w:space="0" w:color="000000"/>
              <w:bottom w:val="single" w:sz="8" w:space="0" w:color="000000"/>
              <w:right w:val="single" w:sz="25" w:space="0" w:color="000000"/>
            </w:tcBorders>
          </w:tcPr>
          <w:p w:rsidR="00253B95" w:rsidRDefault="00253B95"/>
        </w:tc>
        <w:tc>
          <w:tcPr>
            <w:tcW w:w="4128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253B95" w:rsidRDefault="00253B95"/>
        </w:tc>
      </w:tr>
      <w:tr w:rsidR="00253B95">
        <w:trPr>
          <w:trHeight w:hRule="exact" w:val="474"/>
        </w:trPr>
        <w:tc>
          <w:tcPr>
            <w:tcW w:w="3969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19" w:space="0" w:color="000000"/>
            </w:tcBorders>
          </w:tcPr>
          <w:p w:rsidR="00253B95" w:rsidRDefault="00253B95"/>
        </w:tc>
        <w:tc>
          <w:tcPr>
            <w:tcW w:w="454" w:type="dxa"/>
            <w:tcBorders>
              <w:top w:val="single" w:sz="8" w:space="0" w:color="000000"/>
              <w:left w:val="single" w:sz="19" w:space="0" w:color="000000"/>
              <w:bottom w:val="single" w:sz="8" w:space="0" w:color="000000"/>
              <w:right w:val="single" w:sz="8" w:space="0" w:color="000000"/>
            </w:tcBorders>
          </w:tcPr>
          <w:p w:rsidR="00253B95" w:rsidRDefault="00253B95"/>
        </w:tc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9" w:space="0" w:color="000000"/>
            </w:tcBorders>
          </w:tcPr>
          <w:p w:rsidR="00253B95" w:rsidRDefault="00253B95"/>
        </w:tc>
        <w:tc>
          <w:tcPr>
            <w:tcW w:w="3356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19" w:space="0" w:color="000000"/>
            </w:tcBorders>
          </w:tcPr>
          <w:p w:rsidR="00253B95" w:rsidRDefault="00253B95"/>
        </w:tc>
        <w:tc>
          <w:tcPr>
            <w:tcW w:w="455" w:type="dxa"/>
            <w:tcBorders>
              <w:top w:val="single" w:sz="8" w:space="0" w:color="000000"/>
              <w:left w:val="single" w:sz="19" w:space="0" w:color="000000"/>
              <w:bottom w:val="single" w:sz="8" w:space="0" w:color="000000"/>
              <w:right w:val="single" w:sz="19" w:space="0" w:color="000000"/>
            </w:tcBorders>
          </w:tcPr>
          <w:p w:rsidR="00253B95" w:rsidRDefault="00253B95"/>
        </w:tc>
        <w:tc>
          <w:tcPr>
            <w:tcW w:w="637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5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:rsidR="00253B95" w:rsidRDefault="00253B95"/>
        </w:tc>
        <w:tc>
          <w:tcPr>
            <w:tcW w:w="693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3B95" w:rsidRDefault="00253B95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253B95" w:rsidRDefault="00253B95"/>
        </w:tc>
        <w:tc>
          <w:tcPr>
            <w:tcW w:w="851" w:type="dxa"/>
            <w:tcBorders>
              <w:top w:val="single" w:sz="8" w:space="0" w:color="000000"/>
              <w:left w:val="single" w:sz="25" w:space="0" w:color="000000"/>
              <w:bottom w:val="single" w:sz="8" w:space="0" w:color="000000"/>
              <w:right w:val="single" w:sz="25" w:space="0" w:color="000000"/>
            </w:tcBorders>
          </w:tcPr>
          <w:p w:rsidR="00253B95" w:rsidRDefault="00253B95"/>
        </w:tc>
        <w:tc>
          <w:tcPr>
            <w:tcW w:w="4128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253B95" w:rsidRDefault="00253B95"/>
        </w:tc>
      </w:tr>
      <w:tr w:rsidR="00253B95">
        <w:trPr>
          <w:trHeight w:hRule="exact" w:val="499"/>
        </w:trPr>
        <w:tc>
          <w:tcPr>
            <w:tcW w:w="3969" w:type="dxa"/>
            <w:tcBorders>
              <w:top w:val="single" w:sz="5" w:space="0" w:color="000000"/>
              <w:left w:val="single" w:sz="25" w:space="0" w:color="000000"/>
              <w:bottom w:val="nil"/>
              <w:right w:val="single" w:sz="19" w:space="0" w:color="000000"/>
            </w:tcBorders>
          </w:tcPr>
          <w:p w:rsidR="00253B95" w:rsidRDefault="00253B95"/>
        </w:tc>
        <w:tc>
          <w:tcPr>
            <w:tcW w:w="454" w:type="dxa"/>
            <w:tcBorders>
              <w:top w:val="single" w:sz="8" w:space="0" w:color="000000"/>
              <w:left w:val="single" w:sz="19" w:space="0" w:color="000000"/>
              <w:bottom w:val="nil"/>
              <w:right w:val="single" w:sz="8" w:space="0" w:color="000000"/>
            </w:tcBorders>
          </w:tcPr>
          <w:p w:rsidR="00253B95" w:rsidRDefault="00253B95"/>
        </w:tc>
        <w:tc>
          <w:tcPr>
            <w:tcW w:w="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19" w:space="0" w:color="000000"/>
            </w:tcBorders>
          </w:tcPr>
          <w:p w:rsidR="00253B95" w:rsidRDefault="00253B95"/>
        </w:tc>
        <w:tc>
          <w:tcPr>
            <w:tcW w:w="3356" w:type="dxa"/>
            <w:tcBorders>
              <w:top w:val="single" w:sz="5" w:space="0" w:color="000000"/>
              <w:left w:val="single" w:sz="19" w:space="0" w:color="000000"/>
              <w:bottom w:val="nil"/>
              <w:right w:val="single" w:sz="19" w:space="0" w:color="000000"/>
            </w:tcBorders>
          </w:tcPr>
          <w:p w:rsidR="00253B95" w:rsidRDefault="00253B95"/>
        </w:tc>
        <w:tc>
          <w:tcPr>
            <w:tcW w:w="455" w:type="dxa"/>
            <w:tcBorders>
              <w:top w:val="single" w:sz="8" w:space="0" w:color="000000"/>
              <w:left w:val="single" w:sz="19" w:space="0" w:color="000000"/>
              <w:bottom w:val="nil"/>
              <w:right w:val="single" w:sz="19" w:space="0" w:color="000000"/>
            </w:tcBorders>
          </w:tcPr>
          <w:p w:rsidR="00253B95" w:rsidRDefault="00253B95"/>
        </w:tc>
        <w:tc>
          <w:tcPr>
            <w:tcW w:w="637" w:type="dxa"/>
            <w:tcBorders>
              <w:top w:val="single" w:sz="5" w:space="0" w:color="000000"/>
              <w:left w:val="single" w:sz="19" w:space="0" w:color="000000"/>
              <w:bottom w:val="nil"/>
              <w:right w:val="single" w:sz="5" w:space="0" w:color="000000"/>
            </w:tcBorders>
          </w:tcPr>
          <w:p w:rsidR="00253B95" w:rsidRDefault="00253B95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253B95" w:rsidRDefault="00253B95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253B95" w:rsidRDefault="00253B95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253B95" w:rsidRDefault="00253B95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253B95" w:rsidRDefault="00253B95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253B95" w:rsidRDefault="00253B95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253B95" w:rsidRDefault="00253B95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253B95" w:rsidRDefault="00253B95"/>
        </w:tc>
        <w:tc>
          <w:tcPr>
            <w:tcW w:w="584" w:type="dxa"/>
            <w:tcBorders>
              <w:top w:val="single" w:sz="5" w:space="0" w:color="000000"/>
              <w:left w:val="single" w:sz="5" w:space="0" w:color="000000"/>
              <w:bottom w:val="nil"/>
              <w:right w:val="single" w:sz="19" w:space="0" w:color="000000"/>
            </w:tcBorders>
          </w:tcPr>
          <w:p w:rsidR="00253B95" w:rsidRDefault="00253B95"/>
        </w:tc>
        <w:tc>
          <w:tcPr>
            <w:tcW w:w="693" w:type="dxa"/>
            <w:tcBorders>
              <w:top w:val="single" w:sz="5" w:space="0" w:color="000000"/>
              <w:left w:val="single" w:sz="19" w:space="0" w:color="000000"/>
              <w:bottom w:val="nil"/>
              <w:right w:val="single" w:sz="5" w:space="0" w:color="000000"/>
            </w:tcBorders>
          </w:tcPr>
          <w:p w:rsidR="00253B95" w:rsidRDefault="00253B95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253B95" w:rsidRDefault="00253B95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253B95" w:rsidRDefault="00253B95"/>
        </w:tc>
        <w:tc>
          <w:tcPr>
            <w:tcW w:w="638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253B95" w:rsidRDefault="00253B95"/>
        </w:tc>
        <w:tc>
          <w:tcPr>
            <w:tcW w:w="637" w:type="dxa"/>
            <w:tcBorders>
              <w:top w:val="single" w:sz="5" w:space="0" w:color="000000"/>
              <w:left w:val="single" w:sz="5" w:space="0" w:color="000000"/>
              <w:bottom w:val="nil"/>
              <w:right w:val="single" w:sz="25" w:space="0" w:color="000000"/>
            </w:tcBorders>
          </w:tcPr>
          <w:p w:rsidR="00253B95" w:rsidRDefault="00253B95"/>
        </w:tc>
        <w:tc>
          <w:tcPr>
            <w:tcW w:w="851" w:type="dxa"/>
            <w:tcBorders>
              <w:top w:val="single" w:sz="8" w:space="0" w:color="000000"/>
              <w:left w:val="single" w:sz="25" w:space="0" w:color="000000"/>
              <w:bottom w:val="single" w:sz="25" w:space="0" w:color="000000"/>
              <w:right w:val="single" w:sz="25" w:space="0" w:color="000000"/>
            </w:tcBorders>
          </w:tcPr>
          <w:p w:rsidR="00253B95" w:rsidRDefault="00253B95"/>
        </w:tc>
        <w:tc>
          <w:tcPr>
            <w:tcW w:w="4128" w:type="dxa"/>
            <w:tcBorders>
              <w:top w:val="single" w:sz="5" w:space="0" w:color="000000"/>
              <w:left w:val="single" w:sz="25" w:space="0" w:color="000000"/>
              <w:bottom w:val="single" w:sz="25" w:space="0" w:color="000000"/>
              <w:right w:val="single" w:sz="25" w:space="0" w:color="000000"/>
            </w:tcBorders>
          </w:tcPr>
          <w:p w:rsidR="00253B95" w:rsidRDefault="00253B95"/>
        </w:tc>
      </w:tr>
    </w:tbl>
    <w:p w:rsidR="00253B95" w:rsidRDefault="00253B95">
      <w:pPr>
        <w:spacing w:before="10" w:line="120" w:lineRule="exact"/>
        <w:rPr>
          <w:sz w:val="12"/>
          <w:szCs w:val="12"/>
        </w:rPr>
      </w:pPr>
    </w:p>
    <w:tbl>
      <w:tblPr>
        <w:tblW w:w="0" w:type="auto"/>
        <w:tblInd w:w="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95"/>
        <w:gridCol w:w="658"/>
        <w:gridCol w:w="13845"/>
      </w:tblGrid>
      <w:tr w:rsidR="00253B95">
        <w:trPr>
          <w:trHeight w:hRule="exact" w:val="401"/>
        </w:trPr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</w:tcPr>
          <w:p w:rsidR="00253B95" w:rsidRDefault="00DE1EBE">
            <w:pPr>
              <w:spacing w:before="79"/>
              <w:ind w:left="45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position w:val="11"/>
                <w:sz w:val="16"/>
                <w:szCs w:val="16"/>
              </w:rPr>
              <w:t>**</w:t>
            </w:r>
            <w:r>
              <w:rPr>
                <w:rFonts w:ascii="Arial" w:eastAsia="Arial" w:hAnsi="Arial" w:cs="Arial"/>
                <w:b/>
                <w:spacing w:val="-1"/>
                <w:position w:val="1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>I declare that::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</w:tcPr>
          <w:p w:rsidR="00253B95" w:rsidRDefault="00253B95">
            <w:pPr>
              <w:spacing w:before="5" w:line="100" w:lineRule="exact"/>
              <w:rPr>
                <w:sz w:val="11"/>
                <w:szCs w:val="11"/>
              </w:rPr>
            </w:pPr>
          </w:p>
          <w:p w:rsidR="00253B95" w:rsidRDefault="00DE1EBE">
            <w:pPr>
              <w:ind w:left="22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(a)</w:t>
            </w:r>
          </w:p>
        </w:tc>
        <w:tc>
          <w:tcPr>
            <w:tcW w:w="13845" w:type="dxa"/>
            <w:tcBorders>
              <w:top w:val="nil"/>
              <w:left w:val="nil"/>
              <w:bottom w:val="nil"/>
              <w:right w:val="nil"/>
            </w:tcBorders>
          </w:tcPr>
          <w:p w:rsidR="00253B95" w:rsidRDefault="00253B95">
            <w:pPr>
              <w:spacing w:before="5" w:line="100" w:lineRule="exact"/>
              <w:rPr>
                <w:sz w:val="11"/>
                <w:szCs w:val="11"/>
              </w:rPr>
            </w:pPr>
          </w:p>
          <w:p w:rsidR="00253B95" w:rsidRDefault="00DE1EBE">
            <w:pPr>
              <w:ind w:left="17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pacing w:val="-5"/>
              </w:rPr>
              <w:t>Th</w:t>
            </w:r>
            <w:r>
              <w:rPr>
                <w:rFonts w:ascii="Arial" w:eastAsia="Arial" w:hAnsi="Arial" w:cs="Arial"/>
                <w:b/>
              </w:rPr>
              <w:t>e</w:t>
            </w:r>
            <w:r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5"/>
              </w:rPr>
              <w:t>l</w:t>
            </w:r>
            <w:r>
              <w:rPr>
                <w:rFonts w:ascii="Arial" w:eastAsia="Arial" w:hAnsi="Arial" w:cs="Arial"/>
                <w:b/>
                <w:spacing w:val="-6"/>
              </w:rPr>
              <w:t>e</w:t>
            </w:r>
            <w:r>
              <w:rPr>
                <w:rFonts w:ascii="Arial" w:eastAsia="Arial" w:hAnsi="Arial" w:cs="Arial"/>
                <w:b/>
                <w:spacing w:val="-5"/>
              </w:rPr>
              <w:t>a</w:t>
            </w:r>
            <w:r>
              <w:rPr>
                <w:rFonts w:ascii="Arial" w:eastAsia="Arial" w:hAnsi="Arial" w:cs="Arial"/>
                <w:b/>
                <w:spacing w:val="-6"/>
              </w:rPr>
              <w:t>r</w:t>
            </w:r>
            <w:r>
              <w:rPr>
                <w:rFonts w:ascii="Arial" w:eastAsia="Arial" w:hAnsi="Arial" w:cs="Arial"/>
                <w:b/>
                <w:spacing w:val="-5"/>
              </w:rPr>
              <w:t>ne</w:t>
            </w:r>
            <w:r>
              <w:rPr>
                <w:rFonts w:ascii="Arial" w:eastAsia="Arial" w:hAnsi="Arial" w:cs="Arial"/>
                <w:b/>
                <w:spacing w:val="-6"/>
              </w:rPr>
              <w:t>r</w:t>
            </w:r>
            <w:r>
              <w:rPr>
                <w:rFonts w:ascii="Arial" w:eastAsia="Arial" w:hAnsi="Arial" w:cs="Arial"/>
                <w:b/>
              </w:rPr>
              <w:t>s</w:t>
            </w:r>
            <w:r>
              <w:rPr>
                <w:rFonts w:ascii="Arial" w:eastAsia="Arial" w:hAnsi="Arial" w:cs="Arial"/>
                <w:b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5"/>
              </w:rPr>
              <w:t>o</w:t>
            </w:r>
            <w:r>
              <w:rPr>
                <w:rFonts w:ascii="Arial" w:eastAsia="Arial" w:hAnsi="Arial" w:cs="Arial"/>
                <w:b/>
              </w:rPr>
              <w:t>n</w:t>
            </w:r>
            <w:r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5"/>
              </w:rPr>
              <w:t>thi</w:t>
            </w:r>
            <w:r>
              <w:rPr>
                <w:rFonts w:ascii="Arial" w:eastAsia="Arial" w:hAnsi="Arial" w:cs="Arial"/>
                <w:b/>
              </w:rPr>
              <w:t>s</w:t>
            </w:r>
            <w:r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5"/>
              </w:rPr>
              <w:t>p</w:t>
            </w:r>
            <w:r>
              <w:rPr>
                <w:rFonts w:ascii="Arial" w:eastAsia="Arial" w:hAnsi="Arial" w:cs="Arial"/>
                <w:b/>
                <w:spacing w:val="-6"/>
              </w:rPr>
              <w:t>r</w:t>
            </w:r>
            <w:r>
              <w:rPr>
                <w:rFonts w:ascii="Arial" w:eastAsia="Arial" w:hAnsi="Arial" w:cs="Arial"/>
                <w:b/>
                <w:spacing w:val="-5"/>
              </w:rPr>
              <w:t>o</w:t>
            </w:r>
            <w:r>
              <w:rPr>
                <w:rFonts w:ascii="Arial" w:eastAsia="Arial" w:hAnsi="Arial" w:cs="Arial"/>
                <w:b/>
                <w:spacing w:val="-6"/>
              </w:rPr>
              <w:t>gr</w:t>
            </w:r>
            <w:r>
              <w:rPr>
                <w:rFonts w:ascii="Arial" w:eastAsia="Arial" w:hAnsi="Arial" w:cs="Arial"/>
                <w:b/>
                <w:spacing w:val="-5"/>
              </w:rPr>
              <w:t>ess</w:t>
            </w:r>
            <w:r>
              <w:rPr>
                <w:rFonts w:ascii="Arial" w:eastAsia="Arial" w:hAnsi="Arial" w:cs="Arial"/>
                <w:b/>
                <w:spacing w:val="-7"/>
              </w:rPr>
              <w:t>i</w:t>
            </w:r>
            <w:r>
              <w:rPr>
                <w:rFonts w:ascii="Arial" w:eastAsia="Arial" w:hAnsi="Arial" w:cs="Arial"/>
                <w:b/>
                <w:spacing w:val="-5"/>
              </w:rPr>
              <w:t>o</w:t>
            </w:r>
            <w:r>
              <w:rPr>
                <w:rFonts w:ascii="Arial" w:eastAsia="Arial" w:hAnsi="Arial" w:cs="Arial"/>
                <w:b/>
              </w:rPr>
              <w:t>n</w:t>
            </w:r>
            <w:r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s</w:t>
            </w:r>
            <w:r>
              <w:rPr>
                <w:rFonts w:ascii="Arial" w:eastAsia="Arial" w:hAnsi="Arial" w:cs="Arial"/>
                <w:b/>
                <w:spacing w:val="-5"/>
              </w:rPr>
              <w:t>c</w:t>
            </w:r>
            <w:r>
              <w:rPr>
                <w:rFonts w:ascii="Arial" w:eastAsia="Arial" w:hAnsi="Arial" w:cs="Arial"/>
                <w:b/>
                <w:spacing w:val="-6"/>
              </w:rPr>
              <w:t>h</w:t>
            </w:r>
            <w:r>
              <w:rPr>
                <w:rFonts w:ascii="Arial" w:eastAsia="Arial" w:hAnsi="Arial" w:cs="Arial"/>
                <w:b/>
                <w:spacing w:val="-5"/>
              </w:rPr>
              <w:t>e</w:t>
            </w:r>
            <w:r>
              <w:rPr>
                <w:rFonts w:ascii="Arial" w:eastAsia="Arial" w:hAnsi="Arial" w:cs="Arial"/>
                <w:b/>
                <w:spacing w:val="-6"/>
              </w:rPr>
              <w:t>d</w:t>
            </w:r>
            <w:r>
              <w:rPr>
                <w:rFonts w:ascii="Arial" w:eastAsia="Arial" w:hAnsi="Arial" w:cs="Arial"/>
                <w:b/>
                <w:spacing w:val="-5"/>
              </w:rPr>
              <w:t>ul</w:t>
            </w:r>
            <w:r>
              <w:rPr>
                <w:rFonts w:ascii="Arial" w:eastAsia="Arial" w:hAnsi="Arial" w:cs="Arial"/>
                <w:b/>
              </w:rPr>
              <w:t>e</w:t>
            </w:r>
            <w:r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5"/>
              </w:rPr>
              <w:t>ha</w:t>
            </w:r>
            <w:r>
              <w:rPr>
                <w:rFonts w:ascii="Arial" w:eastAsia="Arial" w:hAnsi="Arial" w:cs="Arial"/>
                <w:b/>
                <w:spacing w:val="-7"/>
              </w:rPr>
              <w:t>v</w:t>
            </w:r>
            <w:r>
              <w:rPr>
                <w:rFonts w:ascii="Arial" w:eastAsia="Arial" w:hAnsi="Arial" w:cs="Arial"/>
                <w:b/>
              </w:rPr>
              <w:t>e</w:t>
            </w:r>
            <w:r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5"/>
              </w:rPr>
              <w:t>b</w:t>
            </w:r>
            <w:r>
              <w:rPr>
                <w:rFonts w:ascii="Arial" w:eastAsia="Arial" w:hAnsi="Arial" w:cs="Arial"/>
                <w:b/>
                <w:spacing w:val="-6"/>
              </w:rPr>
              <w:t>ee</w:t>
            </w:r>
            <w:r>
              <w:rPr>
                <w:rFonts w:ascii="Arial" w:eastAsia="Arial" w:hAnsi="Arial" w:cs="Arial"/>
                <w:b/>
              </w:rPr>
              <w:t>n</w:t>
            </w:r>
            <w:r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5"/>
              </w:rPr>
              <w:t>co</w:t>
            </w:r>
            <w:r>
              <w:rPr>
                <w:rFonts w:ascii="Arial" w:eastAsia="Arial" w:hAnsi="Arial" w:cs="Arial"/>
                <w:b/>
                <w:spacing w:val="-6"/>
              </w:rPr>
              <w:t>r</w:t>
            </w:r>
            <w:r>
              <w:rPr>
                <w:rFonts w:ascii="Arial" w:eastAsia="Arial" w:hAnsi="Arial" w:cs="Arial"/>
                <w:b/>
                <w:spacing w:val="-5"/>
              </w:rPr>
              <w:t>r</w:t>
            </w:r>
            <w:r>
              <w:rPr>
                <w:rFonts w:ascii="Arial" w:eastAsia="Arial" w:hAnsi="Arial" w:cs="Arial"/>
                <w:b/>
                <w:spacing w:val="-6"/>
              </w:rPr>
              <w:t>e</w:t>
            </w:r>
            <w:r>
              <w:rPr>
                <w:rFonts w:ascii="Arial" w:eastAsia="Arial" w:hAnsi="Arial" w:cs="Arial"/>
                <w:b/>
                <w:spacing w:val="-5"/>
              </w:rPr>
              <w:t>ctl</w:t>
            </w:r>
            <w:r>
              <w:rPr>
                <w:rFonts w:ascii="Arial" w:eastAsia="Arial" w:hAnsi="Arial" w:cs="Arial"/>
                <w:b/>
              </w:rPr>
              <w:t>y</w:t>
            </w:r>
            <w:r>
              <w:rPr>
                <w:rFonts w:ascii="Arial" w:eastAsia="Arial" w:hAnsi="Arial" w:cs="Arial"/>
                <w:b/>
                <w:spacing w:val="-13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5"/>
              </w:rPr>
              <w:t>p</w:t>
            </w:r>
            <w:r>
              <w:rPr>
                <w:rFonts w:ascii="Arial" w:eastAsia="Arial" w:hAnsi="Arial" w:cs="Arial"/>
                <w:b/>
                <w:spacing w:val="-4"/>
              </w:rPr>
              <w:t>r</w:t>
            </w:r>
            <w:r>
              <w:rPr>
                <w:rFonts w:ascii="Arial" w:eastAsia="Arial" w:hAnsi="Arial" w:cs="Arial"/>
                <w:b/>
                <w:spacing w:val="-5"/>
              </w:rPr>
              <w:t>og</w:t>
            </w:r>
            <w:r>
              <w:rPr>
                <w:rFonts w:ascii="Arial" w:eastAsia="Arial" w:hAnsi="Arial" w:cs="Arial"/>
                <w:b/>
                <w:spacing w:val="-6"/>
              </w:rPr>
              <w:t>r</w:t>
            </w:r>
            <w:r>
              <w:rPr>
                <w:rFonts w:ascii="Arial" w:eastAsia="Arial" w:hAnsi="Arial" w:cs="Arial"/>
                <w:b/>
                <w:spacing w:val="-5"/>
              </w:rPr>
              <w:t>es</w:t>
            </w:r>
            <w:r>
              <w:rPr>
                <w:rFonts w:ascii="Arial" w:eastAsia="Arial" w:hAnsi="Arial" w:cs="Arial"/>
                <w:b/>
                <w:spacing w:val="-6"/>
              </w:rPr>
              <w:t>s</w:t>
            </w:r>
            <w:r>
              <w:rPr>
                <w:rFonts w:ascii="Arial" w:eastAsia="Arial" w:hAnsi="Arial" w:cs="Arial"/>
                <w:b/>
                <w:spacing w:val="-5"/>
              </w:rPr>
              <w:t>ed</w:t>
            </w:r>
            <w:r>
              <w:rPr>
                <w:rFonts w:ascii="Arial" w:eastAsia="Arial" w:hAnsi="Arial" w:cs="Arial"/>
                <w:b/>
              </w:rPr>
              <w:t>/</w:t>
            </w:r>
            <w:r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r</w:t>
            </w:r>
            <w:r>
              <w:rPr>
                <w:rFonts w:ascii="Arial" w:eastAsia="Arial" w:hAnsi="Arial" w:cs="Arial"/>
                <w:b/>
                <w:spacing w:val="-5"/>
              </w:rPr>
              <w:t>etain</w:t>
            </w:r>
            <w:r>
              <w:rPr>
                <w:rFonts w:ascii="Arial" w:eastAsia="Arial" w:hAnsi="Arial" w:cs="Arial"/>
                <w:b/>
                <w:spacing w:val="-6"/>
              </w:rPr>
              <w:t>e</w:t>
            </w:r>
            <w:r>
              <w:rPr>
                <w:rFonts w:ascii="Arial" w:eastAsia="Arial" w:hAnsi="Arial" w:cs="Arial"/>
                <w:b/>
              </w:rPr>
              <w:t>d</w:t>
            </w:r>
            <w:r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5"/>
              </w:rPr>
              <w:t>a</w:t>
            </w:r>
            <w:r>
              <w:rPr>
                <w:rFonts w:ascii="Arial" w:eastAsia="Arial" w:hAnsi="Arial" w:cs="Arial"/>
                <w:b/>
              </w:rPr>
              <w:t>s</w:t>
            </w:r>
            <w:r>
              <w:rPr>
                <w:rFonts w:ascii="Arial" w:eastAsia="Arial" w:hAnsi="Arial" w:cs="Arial"/>
                <w:b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5"/>
              </w:rPr>
              <w:t>pe</w:t>
            </w:r>
            <w:r>
              <w:rPr>
                <w:rFonts w:ascii="Arial" w:eastAsia="Arial" w:hAnsi="Arial" w:cs="Arial"/>
                <w:b/>
              </w:rPr>
              <w:t>r</w:t>
            </w:r>
            <w:r>
              <w:rPr>
                <w:rFonts w:ascii="Arial" w:eastAsia="Arial" w:hAnsi="Arial" w:cs="Arial"/>
                <w:b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5"/>
              </w:rPr>
              <w:t>pro</w:t>
            </w:r>
            <w:r>
              <w:rPr>
                <w:rFonts w:ascii="Arial" w:eastAsia="Arial" w:hAnsi="Arial" w:cs="Arial"/>
                <w:b/>
                <w:spacing w:val="-6"/>
              </w:rPr>
              <w:t>g</w:t>
            </w:r>
            <w:r>
              <w:rPr>
                <w:rFonts w:ascii="Arial" w:eastAsia="Arial" w:hAnsi="Arial" w:cs="Arial"/>
                <w:b/>
                <w:spacing w:val="-5"/>
              </w:rPr>
              <w:t>r</w:t>
            </w:r>
            <w:r>
              <w:rPr>
                <w:rFonts w:ascii="Arial" w:eastAsia="Arial" w:hAnsi="Arial" w:cs="Arial"/>
                <w:b/>
                <w:spacing w:val="-6"/>
              </w:rPr>
              <w:t>e</w:t>
            </w:r>
            <w:r>
              <w:rPr>
                <w:rFonts w:ascii="Arial" w:eastAsia="Arial" w:hAnsi="Arial" w:cs="Arial"/>
                <w:b/>
                <w:spacing w:val="-5"/>
              </w:rPr>
              <w:t>ssi</w:t>
            </w:r>
            <w:r>
              <w:rPr>
                <w:rFonts w:ascii="Arial" w:eastAsia="Arial" w:hAnsi="Arial" w:cs="Arial"/>
                <w:b/>
                <w:spacing w:val="-6"/>
              </w:rPr>
              <w:t>o</w:t>
            </w:r>
            <w:r>
              <w:rPr>
                <w:rFonts w:ascii="Arial" w:eastAsia="Arial" w:hAnsi="Arial" w:cs="Arial"/>
                <w:b/>
              </w:rPr>
              <w:t>n</w:t>
            </w:r>
            <w:r>
              <w:rPr>
                <w:rFonts w:ascii="Arial" w:eastAsia="Arial" w:hAnsi="Arial" w:cs="Arial"/>
                <w:b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5"/>
              </w:rPr>
              <w:t>poli</w:t>
            </w:r>
            <w:r>
              <w:rPr>
                <w:rFonts w:ascii="Arial" w:eastAsia="Arial" w:hAnsi="Arial" w:cs="Arial"/>
                <w:b/>
                <w:spacing w:val="-3"/>
              </w:rPr>
              <w:t>c</w:t>
            </w:r>
            <w:r>
              <w:rPr>
                <w:rFonts w:ascii="Arial" w:eastAsia="Arial" w:hAnsi="Arial" w:cs="Arial"/>
                <w:b/>
                <w:spacing w:val="-8"/>
              </w:rPr>
              <w:t>y</w:t>
            </w:r>
            <w:r>
              <w:rPr>
                <w:rFonts w:ascii="Arial" w:eastAsia="Arial" w:hAnsi="Arial" w:cs="Arial"/>
                <w:b/>
              </w:rPr>
              <w:t>.</w:t>
            </w:r>
          </w:p>
        </w:tc>
      </w:tr>
      <w:tr w:rsidR="00253B95">
        <w:trPr>
          <w:trHeight w:hRule="exact" w:val="231"/>
        </w:trPr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</w:tcPr>
          <w:p w:rsidR="00253B95" w:rsidRDefault="00253B95"/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</w:tcPr>
          <w:p w:rsidR="00253B95" w:rsidRDefault="00DE1EBE">
            <w:pPr>
              <w:spacing w:line="220" w:lineRule="exact"/>
              <w:ind w:left="22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(b)</w:t>
            </w:r>
          </w:p>
        </w:tc>
        <w:tc>
          <w:tcPr>
            <w:tcW w:w="13845" w:type="dxa"/>
            <w:tcBorders>
              <w:top w:val="nil"/>
              <w:left w:val="nil"/>
              <w:bottom w:val="nil"/>
              <w:right w:val="nil"/>
            </w:tcBorders>
          </w:tcPr>
          <w:p w:rsidR="00253B95" w:rsidRDefault="00DE1EBE">
            <w:pPr>
              <w:spacing w:line="220" w:lineRule="exact"/>
              <w:ind w:left="17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pacing w:val="-6"/>
              </w:rPr>
              <w:t>N</w:t>
            </w:r>
            <w:r>
              <w:rPr>
                <w:rFonts w:ascii="Arial" w:eastAsia="Arial" w:hAnsi="Arial" w:cs="Arial"/>
                <w:b/>
              </w:rPr>
              <w:t>o</w:t>
            </w:r>
            <w:r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lear</w:t>
            </w:r>
            <w:r>
              <w:rPr>
                <w:rFonts w:ascii="Arial" w:eastAsia="Arial" w:hAnsi="Arial" w:cs="Arial"/>
                <w:b/>
                <w:spacing w:val="-7"/>
              </w:rPr>
              <w:t>n</w:t>
            </w:r>
            <w:r>
              <w:rPr>
                <w:rFonts w:ascii="Arial" w:eastAsia="Arial" w:hAnsi="Arial" w:cs="Arial"/>
                <w:b/>
                <w:spacing w:val="-6"/>
              </w:rPr>
              <w:t>er</w:t>
            </w:r>
            <w:r>
              <w:rPr>
                <w:rFonts w:ascii="Arial" w:eastAsia="Arial" w:hAnsi="Arial" w:cs="Arial"/>
                <w:b/>
              </w:rPr>
              <w:t>s</w:t>
            </w:r>
            <w:r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7"/>
              </w:rPr>
              <w:t>h</w:t>
            </w:r>
            <w:r>
              <w:rPr>
                <w:rFonts w:ascii="Arial" w:eastAsia="Arial" w:hAnsi="Arial" w:cs="Arial"/>
                <w:b/>
                <w:spacing w:val="-6"/>
              </w:rPr>
              <w:t>a</w:t>
            </w:r>
            <w:r>
              <w:rPr>
                <w:rFonts w:ascii="Arial" w:eastAsia="Arial" w:hAnsi="Arial" w:cs="Arial"/>
                <w:b/>
                <w:spacing w:val="-8"/>
              </w:rPr>
              <w:t>v</w:t>
            </w:r>
            <w:r>
              <w:rPr>
                <w:rFonts w:ascii="Arial" w:eastAsia="Arial" w:hAnsi="Arial" w:cs="Arial"/>
                <w:b/>
              </w:rPr>
              <w:t>e</w:t>
            </w:r>
            <w:r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bee</w:t>
            </w:r>
            <w:r>
              <w:rPr>
                <w:rFonts w:ascii="Arial" w:eastAsia="Arial" w:hAnsi="Arial" w:cs="Arial"/>
                <w:b/>
              </w:rPr>
              <w:t>n</w:t>
            </w:r>
            <w:r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omitt</w:t>
            </w:r>
            <w:r>
              <w:rPr>
                <w:rFonts w:ascii="Arial" w:eastAsia="Arial" w:hAnsi="Arial" w:cs="Arial"/>
                <w:b/>
                <w:spacing w:val="-7"/>
              </w:rPr>
              <w:t>e</w:t>
            </w:r>
            <w:r>
              <w:rPr>
                <w:rFonts w:ascii="Arial" w:eastAsia="Arial" w:hAnsi="Arial" w:cs="Arial"/>
                <w:b/>
              </w:rPr>
              <w:t>d</w:t>
            </w:r>
            <w:r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fro</w:t>
            </w:r>
            <w:r>
              <w:rPr>
                <w:rFonts w:ascii="Arial" w:eastAsia="Arial" w:hAnsi="Arial" w:cs="Arial"/>
                <w:b/>
              </w:rPr>
              <w:t>m</w:t>
            </w:r>
            <w:r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thi</w:t>
            </w:r>
            <w:r>
              <w:rPr>
                <w:rFonts w:ascii="Arial" w:eastAsia="Arial" w:hAnsi="Arial" w:cs="Arial"/>
                <w:b/>
              </w:rPr>
              <w:t>s</w:t>
            </w:r>
            <w:r>
              <w:rPr>
                <w:rFonts w:ascii="Arial" w:eastAsia="Arial" w:hAnsi="Arial" w:cs="Arial"/>
                <w:b/>
                <w:spacing w:val="-13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schedule.</w:t>
            </w:r>
          </w:p>
        </w:tc>
      </w:tr>
      <w:tr w:rsidR="00253B95">
        <w:trPr>
          <w:trHeight w:hRule="exact" w:val="230"/>
        </w:trPr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</w:tcPr>
          <w:p w:rsidR="00253B95" w:rsidRDefault="00253B95"/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</w:tcPr>
          <w:p w:rsidR="00253B95" w:rsidRDefault="00DE1EBE">
            <w:pPr>
              <w:spacing w:line="220" w:lineRule="exact"/>
              <w:ind w:left="22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(c)</w:t>
            </w:r>
          </w:p>
        </w:tc>
        <w:tc>
          <w:tcPr>
            <w:tcW w:w="13845" w:type="dxa"/>
            <w:tcBorders>
              <w:top w:val="nil"/>
              <w:left w:val="nil"/>
              <w:bottom w:val="nil"/>
              <w:right w:val="nil"/>
            </w:tcBorders>
          </w:tcPr>
          <w:p w:rsidR="00253B95" w:rsidRDefault="00DE1EBE">
            <w:pPr>
              <w:spacing w:line="220" w:lineRule="exact"/>
              <w:ind w:left="17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pacing w:val="-6"/>
              </w:rPr>
              <w:t>Al</w:t>
            </w:r>
            <w:r>
              <w:rPr>
                <w:rFonts w:ascii="Arial" w:eastAsia="Arial" w:hAnsi="Arial" w:cs="Arial"/>
                <w:b/>
              </w:rPr>
              <w:t>l</w:t>
            </w:r>
            <w:r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mark</w:t>
            </w:r>
            <w:r>
              <w:rPr>
                <w:rFonts w:ascii="Arial" w:eastAsia="Arial" w:hAnsi="Arial" w:cs="Arial"/>
                <w:b/>
              </w:rPr>
              <w:t>s</w:t>
            </w:r>
            <w:r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ha</w:t>
            </w:r>
            <w:r>
              <w:rPr>
                <w:rFonts w:ascii="Arial" w:eastAsia="Arial" w:hAnsi="Arial" w:cs="Arial"/>
                <w:b/>
                <w:spacing w:val="-7"/>
              </w:rPr>
              <w:t>v</w:t>
            </w:r>
            <w:r>
              <w:rPr>
                <w:rFonts w:ascii="Arial" w:eastAsia="Arial" w:hAnsi="Arial" w:cs="Arial"/>
                <w:b/>
              </w:rPr>
              <w:t>e</w:t>
            </w:r>
            <w:r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bee</w:t>
            </w:r>
            <w:r>
              <w:rPr>
                <w:rFonts w:ascii="Arial" w:eastAsia="Arial" w:hAnsi="Arial" w:cs="Arial"/>
                <w:b/>
              </w:rPr>
              <w:t>n</w:t>
            </w:r>
            <w:r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cal</w:t>
            </w:r>
            <w:r>
              <w:rPr>
                <w:rFonts w:ascii="Arial" w:eastAsia="Arial" w:hAnsi="Arial" w:cs="Arial"/>
                <w:b/>
                <w:spacing w:val="-7"/>
              </w:rPr>
              <w:t>c</w:t>
            </w:r>
            <w:r>
              <w:rPr>
                <w:rFonts w:ascii="Arial" w:eastAsia="Arial" w:hAnsi="Arial" w:cs="Arial"/>
                <w:b/>
                <w:spacing w:val="-6"/>
              </w:rPr>
              <w:t>ulate</w:t>
            </w:r>
            <w:r>
              <w:rPr>
                <w:rFonts w:ascii="Arial" w:eastAsia="Arial" w:hAnsi="Arial" w:cs="Arial"/>
                <w:b/>
              </w:rPr>
              <w:t>d</w:t>
            </w:r>
            <w:r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7"/>
              </w:rPr>
              <w:t>c</w:t>
            </w:r>
            <w:r>
              <w:rPr>
                <w:rFonts w:ascii="Arial" w:eastAsia="Arial" w:hAnsi="Arial" w:cs="Arial"/>
                <w:b/>
                <w:spacing w:val="-6"/>
              </w:rPr>
              <w:t>orre</w:t>
            </w:r>
            <w:r>
              <w:rPr>
                <w:rFonts w:ascii="Arial" w:eastAsia="Arial" w:hAnsi="Arial" w:cs="Arial"/>
                <w:b/>
                <w:spacing w:val="-7"/>
              </w:rPr>
              <w:t>c</w:t>
            </w:r>
            <w:r>
              <w:rPr>
                <w:rFonts w:ascii="Arial" w:eastAsia="Arial" w:hAnsi="Arial" w:cs="Arial"/>
                <w:b/>
                <w:spacing w:val="-6"/>
              </w:rPr>
              <w:t>tl</w:t>
            </w:r>
            <w:r>
              <w:rPr>
                <w:rFonts w:ascii="Arial" w:eastAsia="Arial" w:hAnsi="Arial" w:cs="Arial"/>
                <w:b/>
                <w:spacing w:val="-8"/>
              </w:rPr>
              <w:t>y</w:t>
            </w:r>
            <w:r>
              <w:rPr>
                <w:rFonts w:ascii="Arial" w:eastAsia="Arial" w:hAnsi="Arial" w:cs="Arial"/>
                <w:b/>
              </w:rPr>
              <w:t>,</w:t>
            </w:r>
            <w:r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transferre</w:t>
            </w:r>
            <w:r>
              <w:rPr>
                <w:rFonts w:ascii="Arial" w:eastAsia="Arial" w:hAnsi="Arial" w:cs="Arial"/>
                <w:b/>
              </w:rPr>
              <w:t>d</w:t>
            </w:r>
            <w:r>
              <w:rPr>
                <w:rFonts w:ascii="Arial" w:eastAsia="Arial" w:hAnsi="Arial" w:cs="Arial"/>
                <w:b/>
                <w:spacing w:val="-14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t</w:t>
            </w:r>
            <w:r>
              <w:rPr>
                <w:rFonts w:ascii="Arial" w:eastAsia="Arial" w:hAnsi="Arial" w:cs="Arial"/>
                <w:b/>
              </w:rPr>
              <w:t>o</w:t>
            </w:r>
            <w:r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thi</w:t>
            </w:r>
            <w:r>
              <w:rPr>
                <w:rFonts w:ascii="Arial" w:eastAsia="Arial" w:hAnsi="Arial" w:cs="Arial"/>
                <w:b/>
              </w:rPr>
              <w:t>s</w:t>
            </w:r>
            <w:r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sch</w:t>
            </w:r>
            <w:r>
              <w:rPr>
                <w:rFonts w:ascii="Arial" w:eastAsia="Arial" w:hAnsi="Arial" w:cs="Arial"/>
                <w:b/>
                <w:spacing w:val="-7"/>
              </w:rPr>
              <w:t>e</w:t>
            </w:r>
            <w:r>
              <w:rPr>
                <w:rFonts w:ascii="Arial" w:eastAsia="Arial" w:hAnsi="Arial" w:cs="Arial"/>
                <w:b/>
                <w:spacing w:val="-6"/>
              </w:rPr>
              <w:t>d</w:t>
            </w:r>
            <w:r>
              <w:rPr>
                <w:rFonts w:ascii="Arial" w:eastAsia="Arial" w:hAnsi="Arial" w:cs="Arial"/>
                <w:b/>
                <w:spacing w:val="-7"/>
              </w:rPr>
              <w:t>u</w:t>
            </w:r>
            <w:r>
              <w:rPr>
                <w:rFonts w:ascii="Arial" w:eastAsia="Arial" w:hAnsi="Arial" w:cs="Arial"/>
                <w:b/>
                <w:spacing w:val="-6"/>
              </w:rPr>
              <w:t>l</w:t>
            </w:r>
            <w:r>
              <w:rPr>
                <w:rFonts w:ascii="Arial" w:eastAsia="Arial" w:hAnsi="Arial" w:cs="Arial"/>
                <w:b/>
              </w:rPr>
              <w:t>e</w:t>
            </w:r>
            <w:r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corre</w:t>
            </w:r>
            <w:r>
              <w:rPr>
                <w:rFonts w:ascii="Arial" w:eastAsia="Arial" w:hAnsi="Arial" w:cs="Arial"/>
                <w:b/>
                <w:spacing w:val="-7"/>
              </w:rPr>
              <w:t>c</w:t>
            </w:r>
            <w:r>
              <w:rPr>
                <w:rFonts w:ascii="Arial" w:eastAsia="Arial" w:hAnsi="Arial" w:cs="Arial"/>
                <w:b/>
                <w:spacing w:val="-6"/>
              </w:rPr>
              <w:t>tl</w:t>
            </w:r>
            <w:r>
              <w:rPr>
                <w:rFonts w:ascii="Arial" w:eastAsia="Arial" w:hAnsi="Arial" w:cs="Arial"/>
                <w:b/>
              </w:rPr>
              <w:t>y</w:t>
            </w:r>
            <w:r>
              <w:rPr>
                <w:rFonts w:ascii="Arial" w:eastAsia="Arial" w:hAnsi="Arial" w:cs="Arial"/>
                <w:b/>
                <w:spacing w:val="-14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an</w:t>
            </w:r>
            <w:r>
              <w:rPr>
                <w:rFonts w:ascii="Arial" w:eastAsia="Arial" w:hAnsi="Arial" w:cs="Arial"/>
                <w:b/>
              </w:rPr>
              <w:t>d</w:t>
            </w:r>
            <w:r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appe</w:t>
            </w:r>
            <w:r>
              <w:rPr>
                <w:rFonts w:ascii="Arial" w:eastAsia="Arial" w:hAnsi="Arial" w:cs="Arial"/>
                <w:b/>
                <w:spacing w:val="-7"/>
              </w:rPr>
              <w:t>a</w:t>
            </w:r>
            <w:r>
              <w:rPr>
                <w:rFonts w:ascii="Arial" w:eastAsia="Arial" w:hAnsi="Arial" w:cs="Arial"/>
                <w:b/>
              </w:rPr>
              <w:t>r</w:t>
            </w:r>
            <w:r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i</w:t>
            </w:r>
            <w:r>
              <w:rPr>
                <w:rFonts w:ascii="Arial" w:eastAsia="Arial" w:hAnsi="Arial" w:cs="Arial"/>
                <w:b/>
              </w:rPr>
              <w:t>n</w:t>
            </w:r>
            <w:r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th</w:t>
            </w:r>
            <w:r>
              <w:rPr>
                <w:rFonts w:ascii="Arial" w:eastAsia="Arial" w:hAnsi="Arial" w:cs="Arial"/>
                <w:b/>
              </w:rPr>
              <w:t>e</w:t>
            </w:r>
            <w:r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corr</w:t>
            </w:r>
            <w:r>
              <w:rPr>
                <w:rFonts w:ascii="Arial" w:eastAsia="Arial" w:hAnsi="Arial" w:cs="Arial"/>
                <w:b/>
                <w:spacing w:val="-7"/>
              </w:rPr>
              <w:t>e</w:t>
            </w:r>
            <w:r>
              <w:rPr>
                <w:rFonts w:ascii="Arial" w:eastAsia="Arial" w:hAnsi="Arial" w:cs="Arial"/>
                <w:b/>
                <w:spacing w:val="-6"/>
              </w:rPr>
              <w:t>c</w:t>
            </w:r>
            <w:r>
              <w:rPr>
                <w:rFonts w:ascii="Arial" w:eastAsia="Arial" w:hAnsi="Arial" w:cs="Arial"/>
                <w:b/>
              </w:rPr>
              <w:t>t</w:t>
            </w:r>
            <w:r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s</w:t>
            </w:r>
            <w:r>
              <w:rPr>
                <w:rFonts w:ascii="Arial" w:eastAsia="Arial" w:hAnsi="Arial" w:cs="Arial"/>
                <w:b/>
                <w:spacing w:val="-7"/>
              </w:rPr>
              <w:t>u</w:t>
            </w:r>
            <w:r>
              <w:rPr>
                <w:rFonts w:ascii="Arial" w:eastAsia="Arial" w:hAnsi="Arial" w:cs="Arial"/>
                <w:b/>
                <w:spacing w:val="-6"/>
              </w:rPr>
              <w:t>bjec</w:t>
            </w:r>
            <w:r>
              <w:rPr>
                <w:rFonts w:ascii="Arial" w:eastAsia="Arial" w:hAnsi="Arial" w:cs="Arial"/>
                <w:b/>
              </w:rPr>
              <w:t>t</w:t>
            </w:r>
            <w:r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column.</w:t>
            </w:r>
          </w:p>
        </w:tc>
      </w:tr>
      <w:tr w:rsidR="00253B95">
        <w:trPr>
          <w:trHeight w:hRule="exact" w:val="230"/>
        </w:trPr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</w:tcPr>
          <w:p w:rsidR="00253B95" w:rsidRDefault="00253B95"/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</w:tcPr>
          <w:p w:rsidR="00253B95" w:rsidRDefault="00DE1EBE">
            <w:pPr>
              <w:spacing w:line="200" w:lineRule="exact"/>
              <w:ind w:left="22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(d)</w:t>
            </w:r>
          </w:p>
        </w:tc>
        <w:tc>
          <w:tcPr>
            <w:tcW w:w="13845" w:type="dxa"/>
            <w:tcBorders>
              <w:top w:val="nil"/>
              <w:left w:val="nil"/>
              <w:bottom w:val="nil"/>
              <w:right w:val="nil"/>
            </w:tcBorders>
          </w:tcPr>
          <w:p w:rsidR="00253B95" w:rsidRDefault="00DE1EBE">
            <w:pPr>
              <w:spacing w:line="200" w:lineRule="exact"/>
              <w:ind w:left="17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pacing w:val="-5"/>
              </w:rPr>
              <w:t>Th</w:t>
            </w:r>
            <w:r>
              <w:rPr>
                <w:rFonts w:ascii="Arial" w:eastAsia="Arial" w:hAnsi="Arial" w:cs="Arial"/>
                <w:b/>
              </w:rPr>
              <w:t>e</w:t>
            </w:r>
            <w:r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r</w:t>
            </w:r>
            <w:r>
              <w:rPr>
                <w:rFonts w:ascii="Arial" w:eastAsia="Arial" w:hAnsi="Arial" w:cs="Arial"/>
                <w:b/>
                <w:spacing w:val="-5"/>
              </w:rPr>
              <w:t>e</w:t>
            </w:r>
            <w:r>
              <w:rPr>
                <w:rFonts w:ascii="Arial" w:eastAsia="Arial" w:hAnsi="Arial" w:cs="Arial"/>
                <w:b/>
                <w:spacing w:val="-6"/>
              </w:rPr>
              <w:t>p</w:t>
            </w:r>
            <w:r>
              <w:rPr>
                <w:rFonts w:ascii="Arial" w:eastAsia="Arial" w:hAnsi="Arial" w:cs="Arial"/>
                <w:b/>
                <w:spacing w:val="-5"/>
              </w:rPr>
              <w:t>o</w:t>
            </w:r>
            <w:r>
              <w:rPr>
                <w:rFonts w:ascii="Arial" w:eastAsia="Arial" w:hAnsi="Arial" w:cs="Arial"/>
                <w:b/>
                <w:spacing w:val="-6"/>
              </w:rPr>
              <w:t>r</w:t>
            </w:r>
            <w:r>
              <w:rPr>
                <w:rFonts w:ascii="Arial" w:eastAsia="Arial" w:hAnsi="Arial" w:cs="Arial"/>
                <w:b/>
                <w:spacing w:val="-4"/>
              </w:rPr>
              <w:t>t</w:t>
            </w:r>
            <w:r>
              <w:rPr>
                <w:rFonts w:ascii="Arial" w:eastAsia="Arial" w:hAnsi="Arial" w:cs="Arial"/>
                <w:b/>
              </w:rPr>
              <w:t>s</w:t>
            </w:r>
            <w:r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g</w:t>
            </w:r>
            <w:r>
              <w:rPr>
                <w:rFonts w:ascii="Arial" w:eastAsia="Arial" w:hAnsi="Arial" w:cs="Arial"/>
                <w:b/>
                <w:spacing w:val="-4"/>
              </w:rPr>
              <w:t>i</w:t>
            </w:r>
            <w:r>
              <w:rPr>
                <w:rFonts w:ascii="Arial" w:eastAsia="Arial" w:hAnsi="Arial" w:cs="Arial"/>
                <w:b/>
                <w:spacing w:val="-7"/>
              </w:rPr>
              <w:t>v</w:t>
            </w:r>
            <w:r>
              <w:rPr>
                <w:rFonts w:ascii="Arial" w:eastAsia="Arial" w:hAnsi="Arial" w:cs="Arial"/>
                <w:b/>
                <w:spacing w:val="-5"/>
              </w:rPr>
              <w:t>e</w:t>
            </w:r>
            <w:r>
              <w:rPr>
                <w:rFonts w:ascii="Arial" w:eastAsia="Arial" w:hAnsi="Arial" w:cs="Arial"/>
                <w:b/>
              </w:rPr>
              <w:t>n</w:t>
            </w:r>
            <w:r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4"/>
              </w:rPr>
              <w:t>t</w:t>
            </w:r>
            <w:r>
              <w:rPr>
                <w:rFonts w:ascii="Arial" w:eastAsia="Arial" w:hAnsi="Arial" w:cs="Arial"/>
                <w:b/>
              </w:rPr>
              <w:t>o</w:t>
            </w:r>
            <w:r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p</w:t>
            </w:r>
            <w:r>
              <w:rPr>
                <w:rFonts w:ascii="Arial" w:eastAsia="Arial" w:hAnsi="Arial" w:cs="Arial"/>
                <w:b/>
                <w:spacing w:val="-5"/>
              </w:rPr>
              <w:t>a</w:t>
            </w:r>
            <w:r>
              <w:rPr>
                <w:rFonts w:ascii="Arial" w:eastAsia="Arial" w:hAnsi="Arial" w:cs="Arial"/>
                <w:b/>
                <w:spacing w:val="-6"/>
              </w:rPr>
              <w:t>r</w:t>
            </w:r>
            <w:r>
              <w:rPr>
                <w:rFonts w:ascii="Arial" w:eastAsia="Arial" w:hAnsi="Arial" w:cs="Arial"/>
                <w:b/>
                <w:spacing w:val="-5"/>
              </w:rPr>
              <w:t>e</w:t>
            </w:r>
            <w:r>
              <w:rPr>
                <w:rFonts w:ascii="Arial" w:eastAsia="Arial" w:hAnsi="Arial" w:cs="Arial"/>
                <w:b/>
                <w:spacing w:val="-6"/>
              </w:rPr>
              <w:t>n</w:t>
            </w:r>
            <w:r>
              <w:rPr>
                <w:rFonts w:ascii="Arial" w:eastAsia="Arial" w:hAnsi="Arial" w:cs="Arial"/>
                <w:b/>
                <w:spacing w:val="-4"/>
              </w:rPr>
              <w:t>t</w:t>
            </w:r>
            <w:r>
              <w:rPr>
                <w:rFonts w:ascii="Arial" w:eastAsia="Arial" w:hAnsi="Arial" w:cs="Arial"/>
                <w:b/>
              </w:rPr>
              <w:t>s</w:t>
            </w:r>
            <w:r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h</w:t>
            </w:r>
            <w:r>
              <w:rPr>
                <w:rFonts w:ascii="Arial" w:eastAsia="Arial" w:hAnsi="Arial" w:cs="Arial"/>
                <w:b/>
                <w:spacing w:val="-5"/>
              </w:rPr>
              <w:t>a</w:t>
            </w:r>
            <w:r>
              <w:rPr>
                <w:rFonts w:ascii="Arial" w:eastAsia="Arial" w:hAnsi="Arial" w:cs="Arial"/>
                <w:b/>
                <w:spacing w:val="-7"/>
              </w:rPr>
              <w:t>v</w:t>
            </w:r>
            <w:r>
              <w:rPr>
                <w:rFonts w:ascii="Arial" w:eastAsia="Arial" w:hAnsi="Arial" w:cs="Arial"/>
                <w:b/>
              </w:rPr>
              <w:t>e</w:t>
            </w:r>
            <w:r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5"/>
              </w:rPr>
              <w:t>bee</w:t>
            </w:r>
            <w:r>
              <w:rPr>
                <w:rFonts w:ascii="Arial" w:eastAsia="Arial" w:hAnsi="Arial" w:cs="Arial"/>
                <w:b/>
              </w:rPr>
              <w:t>n</w:t>
            </w:r>
            <w:r>
              <w:rPr>
                <w:rFonts w:ascii="Arial" w:eastAsia="Arial" w:hAnsi="Arial" w:cs="Arial"/>
                <w:b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5"/>
              </w:rPr>
              <w:t>ge</w:t>
            </w:r>
            <w:r>
              <w:rPr>
                <w:rFonts w:ascii="Arial" w:eastAsia="Arial" w:hAnsi="Arial" w:cs="Arial"/>
                <w:b/>
                <w:spacing w:val="-6"/>
              </w:rPr>
              <w:t>n</w:t>
            </w:r>
            <w:r>
              <w:rPr>
                <w:rFonts w:ascii="Arial" w:eastAsia="Arial" w:hAnsi="Arial" w:cs="Arial"/>
                <w:b/>
                <w:spacing w:val="-5"/>
              </w:rPr>
              <w:t>er</w:t>
            </w:r>
            <w:r>
              <w:rPr>
                <w:rFonts w:ascii="Arial" w:eastAsia="Arial" w:hAnsi="Arial" w:cs="Arial"/>
                <w:b/>
                <w:spacing w:val="-6"/>
              </w:rPr>
              <w:t>at</w:t>
            </w:r>
            <w:r>
              <w:rPr>
                <w:rFonts w:ascii="Arial" w:eastAsia="Arial" w:hAnsi="Arial" w:cs="Arial"/>
                <w:b/>
                <w:spacing w:val="-5"/>
              </w:rPr>
              <w:t>e</w:t>
            </w:r>
            <w:r>
              <w:rPr>
                <w:rFonts w:ascii="Arial" w:eastAsia="Arial" w:hAnsi="Arial" w:cs="Arial"/>
                <w:b/>
              </w:rPr>
              <w:t>d</w:t>
            </w:r>
            <w:r>
              <w:rPr>
                <w:rFonts w:ascii="Arial" w:eastAsia="Arial" w:hAnsi="Arial" w:cs="Arial"/>
                <w:b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4"/>
              </w:rPr>
              <w:t>f</w:t>
            </w:r>
            <w:r>
              <w:rPr>
                <w:rFonts w:ascii="Arial" w:eastAsia="Arial" w:hAnsi="Arial" w:cs="Arial"/>
                <w:b/>
                <w:spacing w:val="-5"/>
              </w:rPr>
              <w:t>r</w:t>
            </w:r>
            <w:r>
              <w:rPr>
                <w:rFonts w:ascii="Arial" w:eastAsia="Arial" w:hAnsi="Arial" w:cs="Arial"/>
                <w:b/>
                <w:spacing w:val="-6"/>
              </w:rPr>
              <w:t>o</w:t>
            </w:r>
            <w:r>
              <w:rPr>
                <w:rFonts w:ascii="Arial" w:eastAsia="Arial" w:hAnsi="Arial" w:cs="Arial"/>
                <w:b/>
              </w:rPr>
              <w:t>m</w:t>
            </w:r>
            <w:r>
              <w:rPr>
                <w:rFonts w:ascii="Arial" w:eastAsia="Arial" w:hAnsi="Arial" w:cs="Arial"/>
                <w:b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4"/>
                <w:u w:val="thick" w:color="000000"/>
              </w:rPr>
              <w:t>t</w:t>
            </w:r>
            <w:r>
              <w:rPr>
                <w:rFonts w:ascii="Arial" w:eastAsia="Arial" w:hAnsi="Arial" w:cs="Arial"/>
                <w:b/>
                <w:spacing w:val="-5"/>
                <w:u w:val="thick" w:color="000000"/>
              </w:rPr>
              <w:t>h</w:t>
            </w:r>
            <w:r>
              <w:rPr>
                <w:rFonts w:ascii="Arial" w:eastAsia="Arial" w:hAnsi="Arial" w:cs="Arial"/>
                <w:b/>
                <w:spacing w:val="-6"/>
                <w:u w:val="thick" w:color="000000"/>
              </w:rPr>
              <w:t>i</w:t>
            </w:r>
            <w:r>
              <w:rPr>
                <w:rFonts w:ascii="Arial" w:eastAsia="Arial" w:hAnsi="Arial" w:cs="Arial"/>
                <w:b/>
                <w:u w:val="thick" w:color="000000"/>
              </w:rPr>
              <w:t>s</w:t>
            </w:r>
            <w:r>
              <w:rPr>
                <w:rFonts w:ascii="Arial" w:eastAsia="Arial" w:hAnsi="Arial" w:cs="Arial"/>
                <w:b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5"/>
              </w:rPr>
              <w:t>sc</w:t>
            </w:r>
            <w:r>
              <w:rPr>
                <w:rFonts w:ascii="Arial" w:eastAsia="Arial" w:hAnsi="Arial" w:cs="Arial"/>
                <w:b/>
                <w:spacing w:val="-6"/>
              </w:rPr>
              <w:t>h</w:t>
            </w:r>
            <w:r>
              <w:rPr>
                <w:rFonts w:ascii="Arial" w:eastAsia="Arial" w:hAnsi="Arial" w:cs="Arial"/>
                <w:b/>
                <w:spacing w:val="-5"/>
              </w:rPr>
              <w:t>e</w:t>
            </w:r>
            <w:r>
              <w:rPr>
                <w:rFonts w:ascii="Arial" w:eastAsia="Arial" w:hAnsi="Arial" w:cs="Arial"/>
                <w:b/>
                <w:spacing w:val="-6"/>
              </w:rPr>
              <w:t>d</w:t>
            </w:r>
            <w:r>
              <w:rPr>
                <w:rFonts w:ascii="Arial" w:eastAsia="Arial" w:hAnsi="Arial" w:cs="Arial"/>
                <w:b/>
                <w:spacing w:val="-5"/>
              </w:rPr>
              <w:t>ul</w:t>
            </w:r>
            <w:r>
              <w:rPr>
                <w:rFonts w:ascii="Arial" w:eastAsia="Arial" w:hAnsi="Arial" w:cs="Arial"/>
                <w:b/>
              </w:rPr>
              <w:t>e</w:t>
            </w:r>
            <w:r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5"/>
              </w:rPr>
              <w:t>a</w:t>
            </w:r>
            <w:r>
              <w:rPr>
                <w:rFonts w:ascii="Arial" w:eastAsia="Arial" w:hAnsi="Arial" w:cs="Arial"/>
                <w:b/>
                <w:spacing w:val="-6"/>
              </w:rPr>
              <w:t>n</w:t>
            </w:r>
            <w:r>
              <w:rPr>
                <w:rFonts w:ascii="Arial" w:eastAsia="Arial" w:hAnsi="Arial" w:cs="Arial"/>
                <w:b/>
              </w:rPr>
              <w:t>d</w:t>
            </w:r>
            <w:r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5"/>
              </w:rPr>
              <w:t>ha</w:t>
            </w:r>
            <w:r>
              <w:rPr>
                <w:rFonts w:ascii="Arial" w:eastAsia="Arial" w:hAnsi="Arial" w:cs="Arial"/>
                <w:b/>
                <w:spacing w:val="-7"/>
              </w:rPr>
              <w:t>v</w:t>
            </w:r>
            <w:r>
              <w:rPr>
                <w:rFonts w:ascii="Arial" w:eastAsia="Arial" w:hAnsi="Arial" w:cs="Arial"/>
                <w:b/>
              </w:rPr>
              <w:t>e</w:t>
            </w:r>
            <w:r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5"/>
                <w:u w:val="thick" w:color="000000"/>
              </w:rPr>
              <w:t>ex</w:t>
            </w:r>
            <w:r>
              <w:rPr>
                <w:rFonts w:ascii="Arial" w:eastAsia="Arial" w:hAnsi="Arial" w:cs="Arial"/>
                <w:b/>
                <w:spacing w:val="-6"/>
                <w:u w:val="thick" w:color="000000"/>
              </w:rPr>
              <w:t>ac</w:t>
            </w:r>
            <w:r>
              <w:rPr>
                <w:rFonts w:ascii="Arial" w:eastAsia="Arial" w:hAnsi="Arial" w:cs="Arial"/>
                <w:b/>
                <w:spacing w:val="-4"/>
                <w:u w:val="thick" w:color="000000"/>
              </w:rPr>
              <w:t>t</w:t>
            </w:r>
            <w:r>
              <w:rPr>
                <w:rFonts w:ascii="Arial" w:eastAsia="Arial" w:hAnsi="Arial" w:cs="Arial"/>
                <w:b/>
                <w:spacing w:val="-5"/>
                <w:u w:val="thick" w:color="000000"/>
              </w:rPr>
              <w:t>l</w:t>
            </w:r>
            <w:r>
              <w:rPr>
                <w:rFonts w:ascii="Arial" w:eastAsia="Arial" w:hAnsi="Arial" w:cs="Arial"/>
                <w:b/>
                <w:u w:val="thick" w:color="000000"/>
              </w:rPr>
              <w:t>y</w:t>
            </w:r>
            <w:r>
              <w:rPr>
                <w:rFonts w:ascii="Arial" w:eastAsia="Arial" w:hAnsi="Arial" w:cs="Arial"/>
                <w:b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5"/>
              </w:rPr>
              <w:t>th</w:t>
            </w:r>
            <w:r>
              <w:rPr>
                <w:rFonts w:ascii="Arial" w:eastAsia="Arial" w:hAnsi="Arial" w:cs="Arial"/>
                <w:b/>
              </w:rPr>
              <w:t>e</w:t>
            </w:r>
            <w:r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s</w:t>
            </w:r>
            <w:r>
              <w:rPr>
                <w:rFonts w:ascii="Arial" w:eastAsia="Arial" w:hAnsi="Arial" w:cs="Arial"/>
                <w:b/>
                <w:spacing w:val="-5"/>
              </w:rPr>
              <w:t>am</w:t>
            </w:r>
            <w:r>
              <w:rPr>
                <w:rFonts w:ascii="Arial" w:eastAsia="Arial" w:hAnsi="Arial" w:cs="Arial"/>
                <w:b/>
              </w:rPr>
              <w:t>e</w:t>
            </w:r>
            <w:r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5"/>
              </w:rPr>
              <w:t>m</w:t>
            </w:r>
            <w:r>
              <w:rPr>
                <w:rFonts w:ascii="Arial" w:eastAsia="Arial" w:hAnsi="Arial" w:cs="Arial"/>
                <w:b/>
                <w:spacing w:val="-6"/>
              </w:rPr>
              <w:t>a</w:t>
            </w:r>
            <w:r>
              <w:rPr>
                <w:rFonts w:ascii="Arial" w:eastAsia="Arial" w:hAnsi="Arial" w:cs="Arial"/>
                <w:b/>
                <w:spacing w:val="-5"/>
              </w:rPr>
              <w:t>r</w:t>
            </w:r>
            <w:r>
              <w:rPr>
                <w:rFonts w:ascii="Arial" w:eastAsia="Arial" w:hAnsi="Arial" w:cs="Arial"/>
                <w:b/>
                <w:spacing w:val="-6"/>
              </w:rPr>
              <w:t>k</w:t>
            </w:r>
            <w:r>
              <w:rPr>
                <w:rFonts w:ascii="Arial" w:eastAsia="Arial" w:hAnsi="Arial" w:cs="Arial"/>
                <w:b/>
              </w:rPr>
              <w:t>s</w:t>
            </w:r>
            <w:r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o</w:t>
            </w:r>
            <w:r>
              <w:rPr>
                <w:rFonts w:ascii="Arial" w:eastAsia="Arial" w:hAnsi="Arial" w:cs="Arial"/>
                <w:b/>
              </w:rPr>
              <w:t>n</w:t>
            </w:r>
            <w:r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5"/>
              </w:rPr>
              <w:t>t</w:t>
            </w:r>
            <w:r>
              <w:rPr>
                <w:rFonts w:ascii="Arial" w:eastAsia="Arial" w:hAnsi="Arial" w:cs="Arial"/>
                <w:b/>
                <w:spacing w:val="-6"/>
              </w:rPr>
              <w:t>h</w:t>
            </w:r>
            <w:r>
              <w:rPr>
                <w:rFonts w:ascii="Arial" w:eastAsia="Arial" w:hAnsi="Arial" w:cs="Arial"/>
                <w:b/>
                <w:spacing w:val="-5"/>
              </w:rPr>
              <w:t>em.</w:t>
            </w:r>
          </w:p>
        </w:tc>
      </w:tr>
      <w:tr w:rsidR="00253B95">
        <w:trPr>
          <w:trHeight w:hRule="exact" w:val="315"/>
        </w:trPr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</w:tcPr>
          <w:p w:rsidR="00253B95" w:rsidRDefault="00253B95"/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</w:tcPr>
          <w:p w:rsidR="00253B95" w:rsidRDefault="00DE1EBE">
            <w:pPr>
              <w:spacing w:line="220" w:lineRule="exact"/>
              <w:ind w:left="22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(e)</w:t>
            </w:r>
          </w:p>
        </w:tc>
        <w:tc>
          <w:tcPr>
            <w:tcW w:w="13845" w:type="dxa"/>
            <w:tcBorders>
              <w:top w:val="nil"/>
              <w:left w:val="nil"/>
              <w:bottom w:val="nil"/>
              <w:right w:val="nil"/>
            </w:tcBorders>
          </w:tcPr>
          <w:p w:rsidR="00253B95" w:rsidRDefault="00DE1EBE">
            <w:pPr>
              <w:spacing w:line="220" w:lineRule="exact"/>
              <w:ind w:left="17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pacing w:val="-7"/>
                <w:u w:val="thick" w:color="000000"/>
              </w:rPr>
              <w:t>No</w:t>
            </w:r>
            <w:r>
              <w:rPr>
                <w:rFonts w:ascii="Arial" w:eastAsia="Arial" w:hAnsi="Arial" w:cs="Arial"/>
                <w:b/>
                <w:spacing w:val="-8"/>
                <w:u w:val="thick" w:color="00000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7"/>
                <w:u w:val="thick" w:color="000000"/>
              </w:rPr>
              <w:t>alteration</w:t>
            </w:r>
            <w:r>
              <w:rPr>
                <w:rFonts w:ascii="Arial" w:eastAsia="Arial" w:hAnsi="Arial" w:cs="Arial"/>
                <w:b/>
                <w:u w:val="thick" w:color="000000"/>
              </w:rPr>
              <w:t>s</w:t>
            </w:r>
            <w:r>
              <w:rPr>
                <w:rFonts w:ascii="Arial" w:eastAsia="Arial" w:hAnsi="Arial" w:cs="Arial"/>
                <w:b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2"/>
              </w:rPr>
              <w:t>w</w:t>
            </w:r>
            <w:r>
              <w:rPr>
                <w:rFonts w:ascii="Arial" w:eastAsia="Arial" w:hAnsi="Arial" w:cs="Arial"/>
                <w:b/>
                <w:spacing w:val="-7"/>
              </w:rPr>
              <w:t>il</w:t>
            </w:r>
            <w:r>
              <w:rPr>
                <w:rFonts w:ascii="Arial" w:eastAsia="Arial" w:hAnsi="Arial" w:cs="Arial"/>
                <w:b/>
              </w:rPr>
              <w:t>l</w:t>
            </w:r>
            <w:r>
              <w:rPr>
                <w:rFonts w:ascii="Arial" w:eastAsia="Arial" w:hAnsi="Arial" w:cs="Arial"/>
                <w:b/>
                <w:spacing w:val="-14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7"/>
              </w:rPr>
              <w:t>b</w:t>
            </w:r>
            <w:r>
              <w:rPr>
                <w:rFonts w:ascii="Arial" w:eastAsia="Arial" w:hAnsi="Arial" w:cs="Arial"/>
                <w:b/>
              </w:rPr>
              <w:t>e</w:t>
            </w:r>
            <w:r>
              <w:rPr>
                <w:rFonts w:ascii="Arial" w:eastAsia="Arial" w:hAnsi="Arial" w:cs="Arial"/>
                <w:b/>
                <w:spacing w:val="-15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7"/>
              </w:rPr>
              <w:t>don</w:t>
            </w:r>
            <w:r>
              <w:rPr>
                <w:rFonts w:ascii="Arial" w:eastAsia="Arial" w:hAnsi="Arial" w:cs="Arial"/>
                <w:b/>
              </w:rPr>
              <w:t>e</w:t>
            </w:r>
            <w:r>
              <w:rPr>
                <w:rFonts w:ascii="Arial" w:eastAsia="Arial" w:hAnsi="Arial" w:cs="Arial"/>
                <w:b/>
                <w:spacing w:val="-15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7"/>
              </w:rPr>
              <w:t>t</w:t>
            </w:r>
            <w:r>
              <w:rPr>
                <w:rFonts w:ascii="Arial" w:eastAsia="Arial" w:hAnsi="Arial" w:cs="Arial"/>
                <w:b/>
              </w:rPr>
              <w:t>o</w:t>
            </w:r>
            <w:r>
              <w:rPr>
                <w:rFonts w:ascii="Arial" w:eastAsia="Arial" w:hAnsi="Arial" w:cs="Arial"/>
                <w:b/>
                <w:spacing w:val="-15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7"/>
              </w:rPr>
              <w:t>thi</w:t>
            </w:r>
            <w:r>
              <w:rPr>
                <w:rFonts w:ascii="Arial" w:eastAsia="Arial" w:hAnsi="Arial" w:cs="Arial"/>
                <w:b/>
              </w:rPr>
              <w:t>s</w:t>
            </w:r>
            <w:r>
              <w:rPr>
                <w:rFonts w:ascii="Arial" w:eastAsia="Arial" w:hAnsi="Arial" w:cs="Arial"/>
                <w:b/>
                <w:spacing w:val="-15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7"/>
              </w:rPr>
              <w:t>schedul</w:t>
            </w:r>
            <w:r>
              <w:rPr>
                <w:rFonts w:ascii="Arial" w:eastAsia="Arial" w:hAnsi="Arial" w:cs="Arial"/>
                <w:b/>
              </w:rPr>
              <w:t>e</w:t>
            </w:r>
            <w:r>
              <w:rPr>
                <w:rFonts w:ascii="Arial" w:eastAsia="Arial" w:hAnsi="Arial" w:cs="Arial"/>
                <w:b/>
                <w:spacing w:val="-15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7"/>
              </w:rPr>
              <w:t>afte</w:t>
            </w:r>
            <w:r>
              <w:rPr>
                <w:rFonts w:ascii="Arial" w:eastAsia="Arial" w:hAnsi="Arial" w:cs="Arial"/>
                <w:b/>
              </w:rPr>
              <w:t>r</w:t>
            </w:r>
            <w:r>
              <w:rPr>
                <w:rFonts w:ascii="Arial" w:eastAsia="Arial" w:hAnsi="Arial" w:cs="Arial"/>
                <w:b/>
                <w:spacing w:val="-15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7"/>
              </w:rPr>
              <w:t>i</w:t>
            </w:r>
            <w:r>
              <w:rPr>
                <w:rFonts w:ascii="Arial" w:eastAsia="Arial" w:hAnsi="Arial" w:cs="Arial"/>
                <w:b/>
              </w:rPr>
              <w:t>t</w:t>
            </w:r>
            <w:r>
              <w:rPr>
                <w:rFonts w:ascii="Arial" w:eastAsia="Arial" w:hAnsi="Arial" w:cs="Arial"/>
                <w:b/>
                <w:spacing w:val="-15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7"/>
              </w:rPr>
              <w:t>h</w:t>
            </w:r>
            <w:r>
              <w:rPr>
                <w:rFonts w:ascii="Arial" w:eastAsia="Arial" w:hAnsi="Arial" w:cs="Arial"/>
                <w:b/>
                <w:spacing w:val="-6"/>
              </w:rPr>
              <w:t>a</w:t>
            </w:r>
            <w:r>
              <w:rPr>
                <w:rFonts w:ascii="Arial" w:eastAsia="Arial" w:hAnsi="Arial" w:cs="Arial"/>
                <w:b/>
              </w:rPr>
              <w:t>s</w:t>
            </w:r>
            <w:r>
              <w:rPr>
                <w:rFonts w:ascii="Arial" w:eastAsia="Arial" w:hAnsi="Arial" w:cs="Arial"/>
                <w:b/>
                <w:spacing w:val="-15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7"/>
              </w:rPr>
              <w:t>bee</w:t>
            </w:r>
            <w:r>
              <w:rPr>
                <w:rFonts w:ascii="Arial" w:eastAsia="Arial" w:hAnsi="Arial" w:cs="Arial"/>
                <w:b/>
              </w:rPr>
              <w:t>n</w:t>
            </w:r>
            <w:r>
              <w:rPr>
                <w:rFonts w:ascii="Arial" w:eastAsia="Arial" w:hAnsi="Arial" w:cs="Arial"/>
                <w:b/>
                <w:spacing w:val="-15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7"/>
              </w:rPr>
              <w:t>sign</w:t>
            </w:r>
            <w:r>
              <w:rPr>
                <w:rFonts w:ascii="Arial" w:eastAsia="Arial" w:hAnsi="Arial" w:cs="Arial"/>
                <w:b/>
                <w:spacing w:val="-6"/>
              </w:rPr>
              <w:t>e</w:t>
            </w:r>
            <w:r>
              <w:rPr>
                <w:rFonts w:ascii="Arial" w:eastAsia="Arial" w:hAnsi="Arial" w:cs="Arial"/>
                <w:b/>
              </w:rPr>
              <w:t>d</w:t>
            </w:r>
            <w:r>
              <w:rPr>
                <w:rFonts w:ascii="Arial" w:eastAsia="Arial" w:hAnsi="Arial" w:cs="Arial"/>
                <w:b/>
                <w:spacing w:val="-15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7"/>
              </w:rPr>
              <w:t>of</w:t>
            </w:r>
            <w:r>
              <w:rPr>
                <w:rFonts w:ascii="Arial" w:eastAsia="Arial" w:hAnsi="Arial" w:cs="Arial"/>
                <w:b/>
              </w:rPr>
              <w:t>f</w:t>
            </w:r>
            <w:r>
              <w:rPr>
                <w:rFonts w:ascii="Arial" w:eastAsia="Arial" w:hAnsi="Arial" w:cs="Arial"/>
                <w:b/>
                <w:spacing w:val="-15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b</w:t>
            </w:r>
            <w:r>
              <w:rPr>
                <w:rFonts w:ascii="Arial" w:eastAsia="Arial" w:hAnsi="Arial" w:cs="Arial"/>
                <w:b/>
              </w:rPr>
              <w:t>y</w:t>
            </w:r>
            <w:r>
              <w:rPr>
                <w:rFonts w:ascii="Arial" w:eastAsia="Arial" w:hAnsi="Arial" w:cs="Arial"/>
                <w:b/>
                <w:spacing w:val="-17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7"/>
              </w:rPr>
              <w:t>th</w:t>
            </w:r>
            <w:r>
              <w:rPr>
                <w:rFonts w:ascii="Arial" w:eastAsia="Arial" w:hAnsi="Arial" w:cs="Arial"/>
                <w:b/>
              </w:rPr>
              <w:t>e</w:t>
            </w:r>
            <w:r>
              <w:rPr>
                <w:rFonts w:ascii="Arial" w:eastAsia="Arial" w:hAnsi="Arial" w:cs="Arial"/>
                <w:b/>
                <w:spacing w:val="-13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7"/>
              </w:rPr>
              <w:t>ED</w:t>
            </w:r>
            <w:r>
              <w:rPr>
                <w:rFonts w:ascii="Arial" w:eastAsia="Arial" w:hAnsi="Arial" w:cs="Arial"/>
                <w:b/>
              </w:rPr>
              <w:t>O</w:t>
            </w:r>
            <w:r>
              <w:rPr>
                <w:rFonts w:ascii="Arial" w:eastAsia="Arial" w:hAnsi="Arial" w:cs="Arial"/>
                <w:b/>
                <w:spacing w:val="-15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7"/>
              </w:rPr>
              <w:t>an</w:t>
            </w:r>
            <w:r>
              <w:rPr>
                <w:rFonts w:ascii="Arial" w:eastAsia="Arial" w:hAnsi="Arial" w:cs="Arial"/>
                <w:b/>
              </w:rPr>
              <w:t>d</w:t>
            </w:r>
            <w:r>
              <w:rPr>
                <w:rFonts w:ascii="Arial" w:eastAsia="Arial" w:hAnsi="Arial" w:cs="Arial"/>
                <w:b/>
                <w:spacing w:val="-15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7"/>
              </w:rPr>
              <w:t>submitte</w:t>
            </w:r>
            <w:r>
              <w:rPr>
                <w:rFonts w:ascii="Arial" w:eastAsia="Arial" w:hAnsi="Arial" w:cs="Arial"/>
                <w:b/>
              </w:rPr>
              <w:t>d</w:t>
            </w:r>
            <w:r>
              <w:rPr>
                <w:rFonts w:ascii="Arial" w:eastAsia="Arial" w:hAnsi="Arial" w:cs="Arial"/>
                <w:b/>
                <w:spacing w:val="-15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7"/>
              </w:rPr>
              <w:t>t</w:t>
            </w:r>
            <w:r>
              <w:rPr>
                <w:rFonts w:ascii="Arial" w:eastAsia="Arial" w:hAnsi="Arial" w:cs="Arial"/>
                <w:b/>
              </w:rPr>
              <w:t>o</w:t>
            </w:r>
            <w:r>
              <w:rPr>
                <w:rFonts w:ascii="Arial" w:eastAsia="Arial" w:hAnsi="Arial" w:cs="Arial"/>
                <w:b/>
                <w:spacing w:val="-15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7"/>
              </w:rPr>
              <w:t>th</w:t>
            </w:r>
            <w:r>
              <w:rPr>
                <w:rFonts w:ascii="Arial" w:eastAsia="Arial" w:hAnsi="Arial" w:cs="Arial"/>
                <w:b/>
              </w:rPr>
              <w:t>e</w:t>
            </w:r>
            <w:r>
              <w:rPr>
                <w:rFonts w:ascii="Arial" w:eastAsia="Arial" w:hAnsi="Arial" w:cs="Arial"/>
                <w:b/>
                <w:spacing w:val="-15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7"/>
              </w:rPr>
              <w:t>Pr</w:t>
            </w:r>
            <w:r>
              <w:rPr>
                <w:rFonts w:ascii="Arial" w:eastAsia="Arial" w:hAnsi="Arial" w:cs="Arial"/>
                <w:b/>
                <w:spacing w:val="-6"/>
              </w:rPr>
              <w:t>o</w:t>
            </w:r>
            <w:r>
              <w:rPr>
                <w:rFonts w:ascii="Arial" w:eastAsia="Arial" w:hAnsi="Arial" w:cs="Arial"/>
                <w:b/>
                <w:spacing w:val="-9"/>
              </w:rPr>
              <w:t>v</w:t>
            </w:r>
            <w:r>
              <w:rPr>
                <w:rFonts w:ascii="Arial" w:eastAsia="Arial" w:hAnsi="Arial" w:cs="Arial"/>
                <w:b/>
                <w:spacing w:val="-7"/>
              </w:rPr>
              <w:t>in</w:t>
            </w:r>
            <w:r>
              <w:rPr>
                <w:rFonts w:ascii="Arial" w:eastAsia="Arial" w:hAnsi="Arial" w:cs="Arial"/>
                <w:b/>
                <w:spacing w:val="-6"/>
              </w:rPr>
              <w:t>c</w:t>
            </w:r>
            <w:r>
              <w:rPr>
                <w:rFonts w:ascii="Arial" w:eastAsia="Arial" w:hAnsi="Arial" w:cs="Arial"/>
                <w:b/>
                <w:spacing w:val="-8"/>
              </w:rPr>
              <w:t>i</w:t>
            </w:r>
            <w:r>
              <w:rPr>
                <w:rFonts w:ascii="Arial" w:eastAsia="Arial" w:hAnsi="Arial" w:cs="Arial"/>
                <w:b/>
                <w:spacing w:val="-7"/>
              </w:rPr>
              <w:t>a</w:t>
            </w:r>
            <w:r>
              <w:rPr>
                <w:rFonts w:ascii="Arial" w:eastAsia="Arial" w:hAnsi="Arial" w:cs="Arial"/>
                <w:b/>
              </w:rPr>
              <w:t>l</w:t>
            </w:r>
            <w:r>
              <w:rPr>
                <w:rFonts w:ascii="Arial" w:eastAsia="Arial" w:hAnsi="Arial" w:cs="Arial"/>
                <w:b/>
                <w:spacing w:val="-15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7"/>
              </w:rPr>
              <w:t>Offi</w:t>
            </w:r>
            <w:r>
              <w:rPr>
                <w:rFonts w:ascii="Arial" w:eastAsia="Arial" w:hAnsi="Arial" w:cs="Arial"/>
                <w:b/>
                <w:spacing w:val="-6"/>
              </w:rPr>
              <w:t>c</w:t>
            </w:r>
            <w:r>
              <w:rPr>
                <w:rFonts w:ascii="Arial" w:eastAsia="Arial" w:hAnsi="Arial" w:cs="Arial"/>
                <w:b/>
                <w:spacing w:val="-7"/>
              </w:rPr>
              <w:t>e</w:t>
            </w:r>
            <w:r>
              <w:rPr>
                <w:rFonts w:ascii="Arial" w:eastAsia="Arial" w:hAnsi="Arial" w:cs="Arial"/>
                <w:b/>
              </w:rPr>
              <w:t>.</w:t>
            </w:r>
          </w:p>
        </w:tc>
      </w:tr>
    </w:tbl>
    <w:p w:rsidR="00253B95" w:rsidRDefault="00253B95">
      <w:pPr>
        <w:spacing w:before="7" w:line="180" w:lineRule="exact"/>
        <w:rPr>
          <w:sz w:val="18"/>
          <w:szCs w:val="18"/>
        </w:rPr>
      </w:pPr>
    </w:p>
    <w:p w:rsidR="00253B95" w:rsidRDefault="00253B95">
      <w:pPr>
        <w:spacing w:line="200" w:lineRule="exact"/>
      </w:pPr>
    </w:p>
    <w:p w:rsidR="00253B95" w:rsidRDefault="00253B95">
      <w:pPr>
        <w:spacing w:line="200" w:lineRule="exact"/>
      </w:pPr>
    </w:p>
    <w:p w:rsidR="00253B95" w:rsidRDefault="00253B95">
      <w:pPr>
        <w:spacing w:line="200" w:lineRule="exact"/>
      </w:pPr>
    </w:p>
    <w:p w:rsidR="00253B95" w:rsidRDefault="00253B95">
      <w:pPr>
        <w:spacing w:line="200" w:lineRule="exact"/>
      </w:pPr>
    </w:p>
    <w:p w:rsidR="00253B95" w:rsidRDefault="00253B95">
      <w:pPr>
        <w:spacing w:line="200" w:lineRule="exact"/>
        <w:sectPr w:rsidR="00253B95">
          <w:type w:val="continuous"/>
          <w:pgSz w:w="23820" w:h="16860" w:orient="landscape"/>
          <w:pgMar w:top="480" w:right="460" w:bottom="280" w:left="440" w:header="720" w:footer="720" w:gutter="0"/>
          <w:cols w:space="720"/>
        </w:sectPr>
      </w:pPr>
    </w:p>
    <w:p w:rsidR="00253B95" w:rsidRDefault="00253B95">
      <w:pPr>
        <w:spacing w:before="10" w:line="280" w:lineRule="exact"/>
        <w:rPr>
          <w:sz w:val="28"/>
          <w:szCs w:val="28"/>
        </w:rPr>
      </w:pPr>
    </w:p>
    <w:p w:rsidR="00253B95" w:rsidRDefault="00DE1EBE">
      <w:pPr>
        <w:ind w:left="756"/>
        <w:rPr>
          <w:rFonts w:ascii="Arial" w:eastAsia="Arial" w:hAnsi="Arial" w:cs="Arial"/>
          <w:sz w:val="16"/>
          <w:szCs w:val="16"/>
        </w:rPr>
      </w:pPr>
      <w:r>
        <w:pict>
          <v:group id="_x0000_s1026" style="position:absolute;left:0;text-align:left;margin-left:28.4pt;margin-top:-14.5pt;width:850.7pt;height:14.85pt;z-index:-1284;mso-position-horizontal-relative:page" coordorigin="568,-290" coordsize="17014,297">
            <v:group id="_x0000_s1027" style="position:absolute;left:579;top:-284;width:0;height:276" coordorigin="579,-284" coordsize="0,276">
              <v:shape id="_x0000_s1048" style="position:absolute;left:579;top:-284;width:0;height:276" coordorigin="579,-284" coordsize="0,276" path="m579,-284r,276e" filled="f" strokeweight=".20464mm">
                <v:path arrowok="t"/>
              </v:shape>
              <v:group id="_x0000_s1028" style="position:absolute;left:579;top:-8;width:0;height:10" coordorigin="579,-8" coordsize="0,10">
                <v:shape id="_x0000_s1047" style="position:absolute;left:579;top:-8;width:0;height:10" coordorigin="579,-8" coordsize="0,10" path="m579,-8r,9e" filled="f" strokeweight=".20464mm">
                  <v:path arrowok="t"/>
                </v:shape>
                <v:group id="_x0000_s1029" style="position:absolute;left:3412;top:-284;width:0;height:276" coordorigin="3412,-284" coordsize="0,276">
                  <v:shape id="_x0000_s1046" style="position:absolute;left:3412;top:-284;width:0;height:276" coordorigin="3412,-284" coordsize="0,276" path="m3412,-284r,276e" filled="f" strokeweight=".58pt">
                    <v:path arrowok="t"/>
                  </v:shape>
                  <v:group id="_x0000_s1030" style="position:absolute;left:6245;top:-284;width:0;height:276" coordorigin="6245,-284" coordsize="0,276">
                    <v:shape id="_x0000_s1045" style="position:absolute;left:6245;top:-284;width:0;height:276" coordorigin="6245,-284" coordsize="0,276" path="m6245,-284r,276e" filled="f" strokeweight=".58pt">
                      <v:path arrowok="t"/>
                    </v:shape>
                    <v:group id="_x0000_s1031" style="position:absolute;left:9079;top:-284;width:0;height:276" coordorigin="9079,-284" coordsize="0,276">
                      <v:shape id="_x0000_s1044" style="position:absolute;left:9079;top:-284;width:0;height:276" coordorigin="9079,-284" coordsize="0,276" path="m9079,-284r,276e" filled="f" strokeweight=".20464mm">
                        <v:path arrowok="t"/>
                      </v:shape>
                      <v:group id="_x0000_s1032" style="position:absolute;left:11911;top:-284;width:0;height:276" coordorigin="11911,-284" coordsize="0,276">
                        <v:shape id="_x0000_s1043" style="position:absolute;left:11911;top:-284;width:0;height:276" coordorigin="11911,-284" coordsize="0,276" path="m11911,-284r,276e" filled="f" strokeweight=".20464mm">
                          <v:path arrowok="t"/>
                        </v:shape>
                        <v:group id="_x0000_s1033" style="position:absolute;left:14744;top:-284;width:0;height:276" coordorigin="14744,-284" coordsize="0,276">
                          <v:shape id="_x0000_s1042" style="position:absolute;left:14744;top:-284;width:0;height:276" coordorigin="14744,-284" coordsize="0,276" path="m14744,-284r,276e" filled="f" strokeweight=".58pt">
                            <v:path arrowok="t"/>
                          </v:shape>
                          <v:group id="_x0000_s1034" style="position:absolute;left:574;top:-4;width:14184;height:0" coordorigin="574,-4" coordsize="14184,0">
                            <v:shape id="_x0000_s1041" style="position:absolute;left:574;top:-4;width:14184;height:0" coordorigin="574,-4" coordsize="14184,0" path="m14758,-4l574,-4e" filled="f" strokeweight=".58pt">
                              <v:path arrowok="t"/>
                            </v:shape>
                            <v:group id="_x0000_s1035" style="position:absolute;left:17577;top:-284;width:0;height:276" coordorigin="17577,-284" coordsize="0,276">
                              <v:shape id="_x0000_s1040" style="position:absolute;left:17577;top:-284;width:0;height:276" coordorigin="17577,-284" coordsize="0,276" path="m17577,-284r,276e" filled="f" strokeweight=".58pt">
                                <v:path arrowok="t"/>
                              </v:shape>
                              <v:group id="_x0000_s1036" style="position:absolute;left:14758;top:-4;width:2814;height:0" coordorigin="14758,-4" coordsize="2814,0">
                                <v:shape id="_x0000_s1039" style="position:absolute;left:14758;top:-4;width:2814;height:0" coordorigin="14758,-4" coordsize="2814,0" path="m17572,-4r-2814,e" filled="f" strokeweight=".58pt">
                                  <v:path arrowok="t"/>
                                </v:shape>
                                <v:group id="_x0000_s1037" style="position:absolute;left:17577;top:-8;width:0;height:10" coordorigin="17577,-8" coordsize="0,10">
                                  <v:shape id="_x0000_s1038" style="position:absolute;left:17577;top:-8;width:0;height:10" coordorigin="17577,-8" coordsize="0,10" path="m17577,-8r,9e" filled="f" strokeweight=".58pt">
                                    <v:path arrowok="t"/>
                                  </v:shape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v:group>
            <w10:wrap anchorx="page"/>
          </v:group>
        </w:pict>
      </w:r>
      <w:r>
        <w:rPr>
          <w:rFonts w:ascii="Arial" w:eastAsia="Arial" w:hAnsi="Arial" w:cs="Arial"/>
          <w:sz w:val="16"/>
          <w:szCs w:val="16"/>
        </w:rPr>
        <w:t>Educator</w:t>
      </w:r>
      <w:r>
        <w:rPr>
          <w:rFonts w:ascii="Arial" w:eastAsia="Arial" w:hAnsi="Arial" w:cs="Arial"/>
          <w:spacing w:val="-6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Name</w:t>
      </w:r>
      <w:r>
        <w:rPr>
          <w:rFonts w:ascii="Arial" w:eastAsia="Arial" w:hAnsi="Arial" w:cs="Arial"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spacing w:val="1"/>
          <w:sz w:val="16"/>
          <w:szCs w:val="16"/>
        </w:rPr>
        <w:t>(</w:t>
      </w:r>
      <w:r>
        <w:rPr>
          <w:rFonts w:ascii="Arial" w:eastAsia="Arial" w:hAnsi="Arial" w:cs="Arial"/>
          <w:sz w:val="16"/>
          <w:szCs w:val="16"/>
        </w:rPr>
        <w:t xml:space="preserve">Print)                             </w:t>
      </w:r>
      <w:r>
        <w:rPr>
          <w:rFonts w:ascii="Arial" w:eastAsia="Arial" w:hAnsi="Arial" w:cs="Arial"/>
          <w:spacing w:val="18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Educator</w:t>
      </w:r>
      <w:r>
        <w:rPr>
          <w:rFonts w:ascii="Arial" w:eastAsia="Arial" w:hAnsi="Arial" w:cs="Arial"/>
          <w:spacing w:val="-6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Signat</w:t>
      </w:r>
      <w:r>
        <w:rPr>
          <w:rFonts w:ascii="Arial" w:eastAsia="Arial" w:hAnsi="Arial" w:cs="Arial"/>
          <w:spacing w:val="1"/>
          <w:sz w:val="16"/>
          <w:szCs w:val="16"/>
        </w:rPr>
        <w:t>u</w:t>
      </w:r>
      <w:r>
        <w:rPr>
          <w:rFonts w:ascii="Arial" w:eastAsia="Arial" w:hAnsi="Arial" w:cs="Arial"/>
          <w:sz w:val="16"/>
          <w:szCs w:val="16"/>
        </w:rPr>
        <w:t>re</w:t>
      </w:r>
      <w:r>
        <w:rPr>
          <w:rFonts w:ascii="Arial" w:eastAsia="Arial" w:hAnsi="Arial" w:cs="Arial"/>
          <w:sz w:val="16"/>
          <w:szCs w:val="16"/>
        </w:rPr>
        <w:t xml:space="preserve">                             </w:t>
      </w:r>
      <w:r>
        <w:rPr>
          <w:rFonts w:ascii="Arial" w:eastAsia="Arial" w:hAnsi="Arial" w:cs="Arial"/>
          <w:spacing w:val="30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Principal</w:t>
      </w:r>
      <w:r>
        <w:rPr>
          <w:rFonts w:ascii="Arial" w:eastAsia="Arial" w:hAnsi="Arial" w:cs="Arial"/>
          <w:spacing w:val="-6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Name</w:t>
      </w:r>
      <w:r>
        <w:rPr>
          <w:rFonts w:ascii="Arial" w:eastAsia="Arial" w:hAnsi="Arial" w:cs="Arial"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 xml:space="preserve">(Print)                              </w:t>
      </w:r>
      <w:r>
        <w:rPr>
          <w:rFonts w:ascii="Arial" w:eastAsia="Arial" w:hAnsi="Arial" w:cs="Arial"/>
          <w:spacing w:val="2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Principal</w:t>
      </w:r>
      <w:r>
        <w:rPr>
          <w:rFonts w:ascii="Arial" w:eastAsia="Arial" w:hAnsi="Arial" w:cs="Arial"/>
          <w:spacing w:val="-6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 xml:space="preserve">Signature                                </w:t>
      </w:r>
      <w:r>
        <w:rPr>
          <w:rFonts w:ascii="Arial" w:eastAsia="Arial" w:hAnsi="Arial" w:cs="Arial"/>
          <w:spacing w:val="43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EDO</w:t>
      </w:r>
      <w:r>
        <w:rPr>
          <w:rFonts w:ascii="Arial" w:eastAsia="Arial" w:hAnsi="Arial" w:cs="Arial"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Na</w:t>
      </w:r>
      <w:r>
        <w:rPr>
          <w:rFonts w:ascii="Arial" w:eastAsia="Arial" w:hAnsi="Arial" w:cs="Arial"/>
          <w:spacing w:val="1"/>
          <w:sz w:val="16"/>
          <w:szCs w:val="16"/>
        </w:rPr>
        <w:t>m</w:t>
      </w:r>
      <w:r>
        <w:rPr>
          <w:rFonts w:ascii="Arial" w:eastAsia="Arial" w:hAnsi="Arial" w:cs="Arial"/>
          <w:sz w:val="16"/>
          <w:szCs w:val="16"/>
        </w:rPr>
        <w:t>e</w:t>
      </w:r>
      <w:r>
        <w:rPr>
          <w:rFonts w:ascii="Arial" w:eastAsia="Arial" w:hAnsi="Arial" w:cs="Arial"/>
          <w:spacing w:val="-4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(Pri</w:t>
      </w:r>
      <w:r>
        <w:rPr>
          <w:rFonts w:ascii="Arial" w:eastAsia="Arial" w:hAnsi="Arial" w:cs="Arial"/>
          <w:spacing w:val="1"/>
          <w:sz w:val="16"/>
          <w:szCs w:val="16"/>
        </w:rPr>
        <w:t>n</w:t>
      </w:r>
      <w:r>
        <w:rPr>
          <w:rFonts w:ascii="Arial" w:eastAsia="Arial" w:hAnsi="Arial" w:cs="Arial"/>
          <w:sz w:val="16"/>
          <w:szCs w:val="16"/>
        </w:rPr>
        <w:t xml:space="preserve">t)                                    </w:t>
      </w:r>
      <w:r>
        <w:rPr>
          <w:rFonts w:ascii="Arial" w:eastAsia="Arial" w:hAnsi="Arial" w:cs="Arial"/>
          <w:spacing w:val="3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EDO</w:t>
      </w:r>
      <w:r>
        <w:rPr>
          <w:rFonts w:ascii="Arial" w:eastAsia="Arial" w:hAnsi="Arial" w:cs="Arial"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Signat</w:t>
      </w:r>
      <w:r>
        <w:rPr>
          <w:rFonts w:ascii="Arial" w:eastAsia="Arial" w:hAnsi="Arial" w:cs="Arial"/>
          <w:spacing w:val="1"/>
          <w:sz w:val="16"/>
          <w:szCs w:val="16"/>
        </w:rPr>
        <w:t>u</w:t>
      </w:r>
      <w:r>
        <w:rPr>
          <w:rFonts w:ascii="Arial" w:eastAsia="Arial" w:hAnsi="Arial" w:cs="Arial"/>
          <w:sz w:val="16"/>
          <w:szCs w:val="16"/>
        </w:rPr>
        <w:t>re</w:t>
      </w:r>
    </w:p>
    <w:p w:rsidR="00253B95" w:rsidRDefault="00253B95">
      <w:pPr>
        <w:spacing w:before="1" w:line="100" w:lineRule="exact"/>
        <w:rPr>
          <w:sz w:val="10"/>
          <w:szCs w:val="10"/>
        </w:rPr>
      </w:pPr>
    </w:p>
    <w:p w:rsidR="00253B95" w:rsidRDefault="00DE1EBE">
      <w:pPr>
        <w:tabs>
          <w:tab w:val="left" w:pos="17120"/>
        </w:tabs>
        <w:ind w:left="2352" w:right="-5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Date </w:t>
      </w:r>
      <w:r>
        <w:rPr>
          <w:rFonts w:ascii="Arial" w:eastAsia="Arial" w:hAnsi="Arial" w:cs="Arial"/>
          <w:spacing w:val="-1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  <w:u w:val="single" w:color="000000"/>
        </w:rPr>
        <w:t xml:space="preserve">                                          </w:t>
      </w:r>
      <w:r>
        <w:rPr>
          <w:rFonts w:ascii="Arial" w:eastAsia="Arial" w:hAnsi="Arial" w:cs="Arial"/>
          <w:spacing w:val="-26"/>
          <w:sz w:val="24"/>
          <w:szCs w:val="24"/>
          <w:u w:val="single" w:color="000000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                                </w:t>
      </w:r>
      <w:r>
        <w:rPr>
          <w:rFonts w:ascii="Arial" w:eastAsia="Arial" w:hAnsi="Arial" w:cs="Arial"/>
          <w:spacing w:val="18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Date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  <w:u w:val="single" w:color="000000"/>
        </w:rPr>
        <w:t xml:space="preserve">                                          </w:t>
      </w:r>
      <w:r>
        <w:rPr>
          <w:rFonts w:ascii="Arial" w:eastAsia="Arial" w:hAnsi="Arial" w:cs="Arial"/>
          <w:spacing w:val="-27"/>
          <w:sz w:val="24"/>
          <w:szCs w:val="24"/>
          <w:u w:val="single" w:color="000000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                                </w:t>
      </w:r>
      <w:r>
        <w:rPr>
          <w:rFonts w:ascii="Arial" w:eastAsia="Arial" w:hAnsi="Arial" w:cs="Arial"/>
          <w:spacing w:val="19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Date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  <w:u w:val="single" w:color="000000"/>
        </w:rPr>
        <w:t xml:space="preserve"> </w:t>
      </w:r>
      <w:r>
        <w:rPr>
          <w:rFonts w:ascii="Arial" w:eastAsia="Arial" w:hAnsi="Arial" w:cs="Arial"/>
          <w:sz w:val="24"/>
          <w:szCs w:val="24"/>
          <w:u w:val="single" w:color="000000"/>
        </w:rPr>
        <w:tab/>
      </w:r>
    </w:p>
    <w:p w:rsidR="00253B95" w:rsidRDefault="00DE1EBE">
      <w:pPr>
        <w:spacing w:before="11"/>
        <w:ind w:left="247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** As a sign</w:t>
      </w:r>
      <w:r>
        <w:rPr>
          <w:rFonts w:ascii="Arial" w:eastAsia="Arial" w:hAnsi="Arial" w:cs="Arial"/>
          <w:b/>
          <w:spacing w:val="-1"/>
        </w:rPr>
        <w:t>a</w:t>
      </w:r>
      <w:r>
        <w:rPr>
          <w:rFonts w:ascii="Arial" w:eastAsia="Arial" w:hAnsi="Arial" w:cs="Arial"/>
          <w:b/>
        </w:rPr>
        <w:t>to</w:t>
      </w:r>
      <w:r>
        <w:rPr>
          <w:rFonts w:ascii="Arial" w:eastAsia="Arial" w:hAnsi="Arial" w:cs="Arial"/>
          <w:b/>
          <w:spacing w:val="1"/>
        </w:rPr>
        <w:t>r</w:t>
      </w:r>
      <w:r>
        <w:rPr>
          <w:rFonts w:ascii="Arial" w:eastAsia="Arial" w:hAnsi="Arial" w:cs="Arial"/>
          <w:b/>
        </w:rPr>
        <w:t>y</w:t>
      </w:r>
      <w:r>
        <w:rPr>
          <w:rFonts w:ascii="Arial" w:eastAsia="Arial" w:hAnsi="Arial" w:cs="Arial"/>
          <w:b/>
          <w:spacing w:val="-4"/>
        </w:rPr>
        <w:t xml:space="preserve"> </w:t>
      </w:r>
      <w:r>
        <w:rPr>
          <w:rFonts w:ascii="Arial" w:eastAsia="Arial" w:hAnsi="Arial" w:cs="Arial"/>
          <w:b/>
        </w:rPr>
        <w:t>to this schedule I d</w:t>
      </w:r>
      <w:r>
        <w:rPr>
          <w:rFonts w:ascii="Arial" w:eastAsia="Arial" w:hAnsi="Arial" w:cs="Arial"/>
          <w:b/>
          <w:spacing w:val="-1"/>
        </w:rPr>
        <w:t>e</w:t>
      </w:r>
      <w:r>
        <w:rPr>
          <w:rFonts w:ascii="Arial" w:eastAsia="Arial" w:hAnsi="Arial" w:cs="Arial"/>
          <w:b/>
        </w:rPr>
        <w:t>clare th</w:t>
      </w:r>
      <w:r>
        <w:rPr>
          <w:rFonts w:ascii="Arial" w:eastAsia="Arial" w:hAnsi="Arial" w:cs="Arial"/>
          <w:b/>
          <w:spacing w:val="-1"/>
        </w:rPr>
        <w:t>a</w:t>
      </w:r>
      <w:r>
        <w:rPr>
          <w:rFonts w:ascii="Arial" w:eastAsia="Arial" w:hAnsi="Arial" w:cs="Arial"/>
          <w:b/>
        </w:rPr>
        <w:t>t I ha</w:t>
      </w:r>
      <w:r>
        <w:rPr>
          <w:rFonts w:ascii="Arial" w:eastAsia="Arial" w:hAnsi="Arial" w:cs="Arial"/>
          <w:b/>
          <w:spacing w:val="-2"/>
        </w:rPr>
        <w:t>v</w:t>
      </w:r>
      <w:r>
        <w:rPr>
          <w:rFonts w:ascii="Arial" w:eastAsia="Arial" w:hAnsi="Arial" w:cs="Arial"/>
          <w:b/>
        </w:rPr>
        <w:t>e read and under</w:t>
      </w:r>
      <w:r>
        <w:rPr>
          <w:rFonts w:ascii="Arial" w:eastAsia="Arial" w:hAnsi="Arial" w:cs="Arial"/>
          <w:b/>
          <w:spacing w:val="-1"/>
        </w:rPr>
        <w:t>s</w:t>
      </w:r>
      <w:r>
        <w:rPr>
          <w:rFonts w:ascii="Arial" w:eastAsia="Arial" w:hAnsi="Arial" w:cs="Arial"/>
          <w:b/>
        </w:rPr>
        <w:t>tood</w:t>
      </w:r>
      <w:r>
        <w:rPr>
          <w:rFonts w:ascii="Arial" w:eastAsia="Arial" w:hAnsi="Arial" w:cs="Arial"/>
          <w:b/>
          <w:spacing w:val="-1"/>
        </w:rPr>
        <w:t xml:space="preserve"> </w:t>
      </w:r>
      <w:r>
        <w:rPr>
          <w:rFonts w:ascii="Arial" w:eastAsia="Arial" w:hAnsi="Arial" w:cs="Arial"/>
          <w:b/>
        </w:rPr>
        <w:t xml:space="preserve">the </w:t>
      </w:r>
      <w:proofErr w:type="gramStart"/>
      <w:r>
        <w:rPr>
          <w:rFonts w:ascii="Arial" w:eastAsia="Arial" w:hAnsi="Arial" w:cs="Arial"/>
          <w:b/>
        </w:rPr>
        <w:t>points</w:t>
      </w:r>
      <w:proofErr w:type="gramEnd"/>
      <w:r>
        <w:rPr>
          <w:rFonts w:ascii="Arial" w:eastAsia="Arial" w:hAnsi="Arial" w:cs="Arial"/>
          <w:b/>
        </w:rPr>
        <w:t xml:space="preserve"> a-e abo</w:t>
      </w:r>
      <w:r>
        <w:rPr>
          <w:rFonts w:ascii="Arial" w:eastAsia="Arial" w:hAnsi="Arial" w:cs="Arial"/>
          <w:b/>
          <w:spacing w:val="-2"/>
        </w:rPr>
        <w:t>v</w:t>
      </w:r>
      <w:r>
        <w:rPr>
          <w:rFonts w:ascii="Arial" w:eastAsia="Arial" w:hAnsi="Arial" w:cs="Arial"/>
          <w:b/>
        </w:rPr>
        <w:t>e.</w:t>
      </w:r>
    </w:p>
    <w:p w:rsidR="00253B95" w:rsidRDefault="00DE1EBE">
      <w:pPr>
        <w:spacing w:before="4"/>
        <w:rPr>
          <w:rFonts w:ascii="Arial" w:eastAsia="Arial" w:hAnsi="Arial" w:cs="Arial"/>
          <w:sz w:val="44"/>
          <w:szCs w:val="44"/>
        </w:rPr>
      </w:pPr>
      <w:r>
        <w:br w:type="column"/>
      </w:r>
      <w:r>
        <w:rPr>
          <w:rFonts w:ascii="Arial" w:eastAsia="Arial" w:hAnsi="Arial" w:cs="Arial"/>
          <w:color w:val="A6A6A6"/>
          <w:sz w:val="44"/>
          <w:szCs w:val="44"/>
        </w:rPr>
        <w:lastRenderedPageBreak/>
        <w:t>SCHOOL STAMP</w:t>
      </w:r>
    </w:p>
    <w:sectPr w:rsidR="00253B95">
      <w:type w:val="continuous"/>
      <w:pgSz w:w="23820" w:h="16860" w:orient="landscape"/>
      <w:pgMar w:top="480" w:right="460" w:bottom="280" w:left="440" w:header="720" w:footer="720" w:gutter="0"/>
      <w:cols w:num="2" w:space="720" w:equalWidth="0">
        <w:col w:w="17137" w:space="1082"/>
        <w:col w:w="4701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920862"/>
    <w:multiLevelType w:val="multilevel"/>
    <w:tmpl w:val="7A544FFA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53B95"/>
    <w:rsid w:val="00253B95"/>
    <w:rsid w:val="00DE1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2013-11-20T15:00:00Z</dcterms:created>
  <dcterms:modified xsi:type="dcterms:W3CDTF">2013-11-20T15:00:00Z</dcterms:modified>
</cp:coreProperties>
</file>