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A7" w:rsidRDefault="00DB49A7">
      <w:pPr>
        <w:spacing w:before="10" w:line="140" w:lineRule="exact"/>
        <w:rPr>
          <w:sz w:val="14"/>
          <w:szCs w:val="14"/>
        </w:rPr>
      </w:pPr>
    </w:p>
    <w:p w:rsidR="00DB49A7" w:rsidRDefault="00DF4A81">
      <w:pPr>
        <w:ind w:left="923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4pt;height:52.8pt">
            <v:imagedata r:id="rId7" o:title=""/>
          </v:shape>
        </w:pict>
      </w:r>
    </w:p>
    <w:p w:rsidR="00DB49A7" w:rsidRDefault="00DB49A7">
      <w:pPr>
        <w:spacing w:before="5" w:line="180" w:lineRule="exact"/>
        <w:rPr>
          <w:sz w:val="18"/>
          <w:szCs w:val="18"/>
        </w:rPr>
      </w:pPr>
    </w:p>
    <w:p w:rsidR="00DB49A7" w:rsidRDefault="00DF4A81">
      <w:pPr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Pro</w:t>
      </w:r>
      <w:r>
        <w:rPr>
          <w:rFonts w:ascii="Arial" w:eastAsia="Arial" w:hAnsi="Arial" w:cs="Arial"/>
          <w:spacing w:val="-1"/>
          <w:sz w:val="12"/>
          <w:szCs w:val="12"/>
        </w:rPr>
        <w:t>v</w:t>
      </w:r>
      <w:r>
        <w:rPr>
          <w:rFonts w:ascii="Arial" w:eastAsia="Arial" w:hAnsi="Arial" w:cs="Arial"/>
          <w:sz w:val="12"/>
          <w:szCs w:val="12"/>
        </w:rPr>
        <w:t>ince</w:t>
      </w:r>
      <w:r>
        <w:rPr>
          <w:rFonts w:ascii="Arial" w:eastAsia="Arial" w:hAnsi="Arial" w:cs="Arial"/>
          <w:spacing w:val="10"/>
          <w:sz w:val="12"/>
          <w:szCs w:val="12"/>
        </w:rPr>
        <w:t xml:space="preserve"> </w:t>
      </w:r>
      <w:r>
        <w:rPr>
          <w:rFonts w:ascii="Arial" w:eastAsia="Arial" w:hAnsi="Arial" w:cs="Arial"/>
          <w:spacing w:val="-1"/>
          <w:sz w:val="12"/>
          <w:szCs w:val="12"/>
        </w:rPr>
        <w:t>o</w:t>
      </w:r>
      <w:r>
        <w:rPr>
          <w:rFonts w:ascii="Arial" w:eastAsia="Arial" w:hAnsi="Arial" w:cs="Arial"/>
          <w:sz w:val="12"/>
          <w:szCs w:val="12"/>
        </w:rPr>
        <w:t>f</w:t>
      </w:r>
      <w:r>
        <w:rPr>
          <w:rFonts w:ascii="Arial" w:eastAsia="Arial" w:hAnsi="Arial" w:cs="Arial"/>
          <w:spacing w:val="5"/>
          <w:sz w:val="12"/>
          <w:szCs w:val="12"/>
        </w:rPr>
        <w:t xml:space="preserve"> </w:t>
      </w:r>
      <w:r>
        <w:rPr>
          <w:rFonts w:ascii="Arial" w:eastAsia="Arial" w:hAnsi="Arial" w:cs="Arial"/>
          <w:spacing w:val="-1"/>
          <w:sz w:val="12"/>
          <w:szCs w:val="12"/>
        </w:rPr>
        <w:t>t</w:t>
      </w:r>
      <w:r>
        <w:rPr>
          <w:rFonts w:ascii="Arial" w:eastAsia="Arial" w:hAnsi="Arial" w:cs="Arial"/>
          <w:sz w:val="12"/>
          <w:szCs w:val="12"/>
        </w:rPr>
        <w:t>he</w:t>
      </w:r>
      <w:r>
        <w:rPr>
          <w:rFonts w:ascii="Arial" w:eastAsia="Arial" w:hAnsi="Arial" w:cs="Arial"/>
          <w:spacing w:val="3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Eas</w:t>
      </w:r>
      <w:r>
        <w:rPr>
          <w:rFonts w:ascii="Arial" w:eastAsia="Arial" w:hAnsi="Arial" w:cs="Arial"/>
          <w:spacing w:val="-1"/>
          <w:sz w:val="12"/>
          <w:szCs w:val="12"/>
        </w:rPr>
        <w:t>t</w:t>
      </w:r>
      <w:r>
        <w:rPr>
          <w:rFonts w:ascii="Arial" w:eastAsia="Arial" w:hAnsi="Arial" w:cs="Arial"/>
          <w:sz w:val="12"/>
          <w:szCs w:val="12"/>
        </w:rPr>
        <w:t>ern</w:t>
      </w:r>
      <w:r>
        <w:rPr>
          <w:rFonts w:ascii="Arial" w:eastAsia="Arial" w:hAnsi="Arial" w:cs="Arial"/>
          <w:spacing w:val="9"/>
          <w:sz w:val="12"/>
          <w:szCs w:val="12"/>
        </w:rPr>
        <w:t xml:space="preserve"> </w:t>
      </w:r>
      <w:r>
        <w:rPr>
          <w:rFonts w:ascii="Arial" w:eastAsia="Arial" w:hAnsi="Arial" w:cs="Arial"/>
          <w:w w:val="102"/>
          <w:sz w:val="12"/>
          <w:szCs w:val="12"/>
        </w:rPr>
        <w:t>Ca</w:t>
      </w:r>
      <w:r>
        <w:rPr>
          <w:rFonts w:ascii="Arial" w:eastAsia="Arial" w:hAnsi="Arial" w:cs="Arial"/>
          <w:spacing w:val="-1"/>
          <w:w w:val="102"/>
          <w:sz w:val="12"/>
          <w:szCs w:val="12"/>
        </w:rPr>
        <w:t>p</w:t>
      </w:r>
      <w:r>
        <w:rPr>
          <w:rFonts w:ascii="Arial" w:eastAsia="Arial" w:hAnsi="Arial" w:cs="Arial"/>
          <w:w w:val="102"/>
          <w:sz w:val="12"/>
          <w:szCs w:val="12"/>
        </w:rPr>
        <w:t>e</w:t>
      </w:r>
    </w:p>
    <w:p w:rsidR="00DB49A7" w:rsidRDefault="00DF4A81">
      <w:pPr>
        <w:spacing w:line="200" w:lineRule="exact"/>
      </w:pPr>
      <w:r>
        <w:br w:type="column"/>
      </w:r>
    </w:p>
    <w:p w:rsidR="00DB49A7" w:rsidRDefault="00DB49A7">
      <w:pPr>
        <w:spacing w:before="13" w:line="260" w:lineRule="exact"/>
        <w:rPr>
          <w:sz w:val="26"/>
          <w:szCs w:val="26"/>
        </w:rPr>
      </w:pPr>
    </w:p>
    <w:p w:rsidR="00DB49A7" w:rsidRDefault="00DF4A81">
      <w:pPr>
        <w:spacing w:line="244" w:lineRule="auto"/>
        <w:ind w:right="2051"/>
        <w:rPr>
          <w:rFonts w:ascii="Arial" w:eastAsia="Arial" w:hAnsi="Arial" w:cs="Arial"/>
        </w:rPr>
        <w:sectPr w:rsidR="00DB49A7">
          <w:pgSz w:w="17320" w:h="12200" w:orient="landscape"/>
          <w:pgMar w:top="580" w:right="600" w:bottom="280" w:left="380" w:header="720" w:footer="720" w:gutter="0"/>
          <w:cols w:num="2" w:space="720" w:equalWidth="0">
            <w:col w:w="10654" w:space="279"/>
            <w:col w:w="5407"/>
          </w:cols>
        </w:sectPr>
      </w:pPr>
      <w:r>
        <w:rPr>
          <w:rFonts w:ascii="Arial" w:eastAsia="Arial" w:hAnsi="Arial" w:cs="Arial"/>
          <w:b/>
        </w:rPr>
        <w:t>DEPARTMENT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b/>
        </w:rPr>
        <w:t>OF</w:t>
      </w:r>
      <w:r>
        <w:rPr>
          <w:rFonts w:ascii="Arial" w:eastAsia="Arial" w:hAnsi="Arial" w:cs="Arial"/>
          <w:b/>
          <w:spacing w:val="7"/>
        </w:rPr>
        <w:t xml:space="preserve"> </w:t>
      </w:r>
      <w:r>
        <w:rPr>
          <w:rFonts w:ascii="Arial" w:eastAsia="Arial" w:hAnsi="Arial" w:cs="Arial"/>
          <w:b/>
          <w:w w:val="102"/>
        </w:rPr>
        <w:t xml:space="preserve">EDUCATION </w:t>
      </w:r>
      <w:r>
        <w:rPr>
          <w:rFonts w:ascii="Arial" w:eastAsia="Arial" w:hAnsi="Arial" w:cs="Arial"/>
          <w:b/>
        </w:rPr>
        <w:t>ISEBE</w:t>
      </w:r>
      <w:r>
        <w:rPr>
          <w:rFonts w:ascii="Arial" w:eastAsia="Arial" w:hAnsi="Arial" w:cs="Arial"/>
          <w:b/>
          <w:spacing w:val="13"/>
        </w:rPr>
        <w:t xml:space="preserve"> </w:t>
      </w:r>
      <w:r>
        <w:rPr>
          <w:rFonts w:ascii="Arial" w:eastAsia="Arial" w:hAnsi="Arial" w:cs="Arial"/>
          <w:b/>
          <w:w w:val="102"/>
        </w:rPr>
        <w:t xml:space="preserve">LEZEMFUNDO </w:t>
      </w:r>
      <w:r>
        <w:rPr>
          <w:rFonts w:ascii="Arial" w:eastAsia="Arial" w:hAnsi="Arial" w:cs="Arial"/>
          <w:b/>
        </w:rPr>
        <w:t>DEPARTEMENT</w:t>
      </w:r>
      <w:r>
        <w:rPr>
          <w:rFonts w:ascii="Arial" w:eastAsia="Arial" w:hAnsi="Arial" w:cs="Arial"/>
          <w:b/>
          <w:spacing w:val="31"/>
        </w:rPr>
        <w:t xml:space="preserve"> </w:t>
      </w:r>
      <w:r>
        <w:rPr>
          <w:rFonts w:ascii="Arial" w:eastAsia="Arial" w:hAnsi="Arial" w:cs="Arial"/>
          <w:b/>
        </w:rPr>
        <w:t>VAN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b/>
          <w:w w:val="102"/>
        </w:rPr>
        <w:t>OND</w:t>
      </w:r>
      <w:r>
        <w:rPr>
          <w:rFonts w:ascii="Arial" w:eastAsia="Arial" w:hAnsi="Arial" w:cs="Arial"/>
          <w:b/>
          <w:spacing w:val="-2"/>
          <w:w w:val="102"/>
        </w:rPr>
        <w:t>E</w:t>
      </w:r>
      <w:r>
        <w:rPr>
          <w:rFonts w:ascii="Arial" w:eastAsia="Arial" w:hAnsi="Arial" w:cs="Arial"/>
          <w:b/>
          <w:w w:val="102"/>
        </w:rPr>
        <w:t>RWYS</w:t>
      </w:r>
    </w:p>
    <w:p w:rsidR="00DB49A7" w:rsidRDefault="00DB49A7">
      <w:pPr>
        <w:spacing w:before="1" w:line="160" w:lineRule="exact"/>
        <w:rPr>
          <w:sz w:val="16"/>
          <w:szCs w:val="16"/>
        </w:rPr>
      </w:pP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</w:pPr>
    </w:p>
    <w:p w:rsidR="00DB49A7" w:rsidRDefault="00DF4A81">
      <w:pPr>
        <w:spacing w:line="360" w:lineRule="exact"/>
        <w:ind w:right="2877"/>
        <w:jc w:val="right"/>
        <w:rPr>
          <w:rFonts w:ascii="Arial" w:eastAsia="Arial" w:hAnsi="Arial" w:cs="Arial"/>
          <w:sz w:val="32"/>
          <w:szCs w:val="32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57" type="#_x0000_t136" style="position:absolute;left:0;text-align:left;margin-left:644.55pt;margin-top:4.05pt;width:109.5pt;height:73.05pt;rotation:332;z-index:-251657216;mso-position-horizontal-relative:page" fillcolor="#f0f0f1" stroked="f">
            <o:extrusion v:ext="view" autorotationcenter="t"/>
            <v:textpath style="font-family:&quot;&amp;quot&quot;;font-size:1in;v-text-kern:t;mso-text-shadow:auto" string="RT"/>
            <w10:wrap anchorx="page"/>
          </v:shape>
        </w:pict>
      </w:r>
      <w:r>
        <w:rPr>
          <w:rFonts w:ascii="Arial" w:eastAsia="Arial" w:hAnsi="Arial" w:cs="Arial"/>
          <w:b/>
          <w:position w:val="-1"/>
          <w:sz w:val="32"/>
          <w:szCs w:val="32"/>
        </w:rPr>
        <w:t>Report</w:t>
      </w:r>
      <w:r>
        <w:rPr>
          <w:rFonts w:ascii="Arial" w:eastAsia="Arial" w:hAnsi="Arial" w:cs="Arial"/>
          <w:b/>
          <w:spacing w:val="21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w w:val="102"/>
          <w:position w:val="-1"/>
          <w:sz w:val="32"/>
          <w:szCs w:val="32"/>
        </w:rPr>
        <w:t>Card</w:t>
      </w:r>
    </w:p>
    <w:p w:rsidR="00DB49A7" w:rsidRDefault="00DB49A7">
      <w:pPr>
        <w:spacing w:before="1" w:line="160" w:lineRule="exact"/>
        <w:rPr>
          <w:sz w:val="16"/>
          <w:szCs w:val="16"/>
        </w:rPr>
      </w:pP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</w:pPr>
    </w:p>
    <w:p w:rsidR="00DB49A7" w:rsidRDefault="00DF4A81">
      <w:pPr>
        <w:spacing w:line="360" w:lineRule="exact"/>
        <w:ind w:right="3213"/>
        <w:jc w:val="right"/>
        <w:rPr>
          <w:rFonts w:ascii="Arial" w:eastAsia="Arial" w:hAnsi="Arial" w:cs="Arial"/>
          <w:sz w:val="32"/>
          <w:szCs w:val="32"/>
        </w:rPr>
      </w:pPr>
      <w:r>
        <w:pict>
          <v:shape id="_x0000_s1156" type="#_x0000_t136" style="position:absolute;left:0;text-align:left;margin-left:545.45pt;margin-top:10.85pt;width:113.5pt;height:73.05pt;rotation:332;z-index:-251658240;mso-position-horizontal-relative:page" fillcolor="#f0f0f1" stroked="f">
            <o:extrusion v:ext="view" autorotationcenter="t"/>
            <v:textpath style="font-family:&quot;&amp;quot&quot;;font-size:1in;v-text-kern:t;mso-text-shadow:auto" string="PO"/>
            <w10:wrap anchorx="page"/>
          </v:shape>
        </w:pict>
      </w:r>
      <w:r>
        <w:rPr>
          <w:rFonts w:ascii="Arial" w:eastAsia="Arial" w:hAnsi="Arial" w:cs="Arial"/>
          <w:b/>
          <w:position w:val="-1"/>
          <w:sz w:val="32"/>
          <w:szCs w:val="32"/>
        </w:rPr>
        <w:t>Grade</w:t>
      </w:r>
      <w:r>
        <w:rPr>
          <w:rFonts w:ascii="Arial" w:eastAsia="Arial" w:hAnsi="Arial" w:cs="Arial"/>
          <w:b/>
          <w:spacing w:val="20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w w:val="102"/>
          <w:position w:val="-1"/>
          <w:sz w:val="32"/>
          <w:szCs w:val="32"/>
        </w:rPr>
        <w:t>9</w:t>
      </w:r>
    </w:p>
    <w:p w:rsidR="00DB49A7" w:rsidRDefault="00DB49A7">
      <w:pPr>
        <w:spacing w:line="200" w:lineRule="exact"/>
      </w:pPr>
    </w:p>
    <w:p w:rsidR="00DB49A7" w:rsidRDefault="00DB49A7">
      <w:pPr>
        <w:spacing w:before="8" w:line="280" w:lineRule="exact"/>
        <w:rPr>
          <w:sz w:val="28"/>
          <w:szCs w:val="28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space="720"/>
        </w:sectPr>
      </w:pPr>
    </w:p>
    <w:p w:rsidR="00DB49A7" w:rsidRDefault="00DB49A7">
      <w:pPr>
        <w:spacing w:before="14" w:line="240" w:lineRule="exact"/>
        <w:rPr>
          <w:sz w:val="24"/>
          <w:szCs w:val="24"/>
        </w:rPr>
      </w:pPr>
    </w:p>
    <w:p w:rsidR="00DB49A7" w:rsidRDefault="00DF4A81">
      <w:pPr>
        <w:ind w:left="230"/>
        <w:rPr>
          <w:rFonts w:ascii="Arial" w:eastAsia="Arial" w:hAnsi="Arial" w:cs="Arial"/>
          <w:sz w:val="16"/>
          <w:szCs w:val="16"/>
        </w:rPr>
      </w:pPr>
      <w:r>
        <w:pict>
          <v:shape id="_x0000_s1155" type="#_x0000_t75" style="position:absolute;left:0;text-align:left;margin-left:155.7pt;margin-top:8.85pt;width:244.7pt;height:1.45pt;z-index:-251670528;mso-position-horizontal-relative:page">
            <v:imagedata r:id="rId8" o:title=""/>
            <w10:wrap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left:0;text-align:left;margin-left:24.5pt;margin-top:33.75pt;width:376.55pt;height:188.6pt;z-index:-25166131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507"/>
                  </w:tblGrid>
                  <w:tr w:rsidR="00DB49A7">
                    <w:trPr>
                      <w:trHeight w:hRule="exact" w:val="478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>
                        <w:pPr>
                          <w:spacing w:before="9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DB49A7" w:rsidRDefault="00DF4A81">
                        <w:pPr>
                          <w:ind w:left="212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Remarks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2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by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Class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102"/>
                            <w:sz w:val="24"/>
                            <w:szCs w:val="24"/>
                          </w:rPr>
                          <w:t>Educator</w:t>
                        </w:r>
                      </w:p>
                    </w:tc>
                  </w:tr>
                  <w:tr w:rsidR="00DB49A7">
                    <w:trPr>
                      <w:trHeight w:hRule="exact" w:val="475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92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4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3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3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4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3"/>
                    </w:trPr>
                    <w:tc>
                      <w:tcPr>
                        <w:tcW w:w="7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</w:tbl>
                <w:p w:rsidR="00DB49A7" w:rsidRDefault="00DB49A7"/>
              </w:txbxContent>
            </v:textbox>
            <w10:wrap anchorx="page" anchory="page"/>
          </v:shape>
        </w:pic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Educa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or</w:t>
      </w:r>
      <w:r>
        <w:rPr>
          <w:rFonts w:ascii="Arial" w:eastAsia="Arial" w:hAnsi="Arial" w:cs="Arial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(Please</w:t>
      </w:r>
      <w:r>
        <w:rPr>
          <w:rFonts w:ascii="Arial" w:eastAsia="Arial" w:hAnsi="Arial" w:cs="Arial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w w:val="101"/>
          <w:sz w:val="16"/>
          <w:szCs w:val="16"/>
        </w:rPr>
        <w:t>Print)</w:t>
      </w:r>
    </w:p>
    <w:p w:rsidR="00DB49A7" w:rsidRDefault="00DF4A81">
      <w:pPr>
        <w:spacing w:line="440" w:lineRule="exact"/>
        <w:rPr>
          <w:rFonts w:ascii="Arial Black" w:eastAsia="Arial Black" w:hAnsi="Arial Black" w:cs="Arial Black"/>
          <w:sz w:val="36"/>
          <w:szCs w:val="36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num="2" w:space="720" w:equalWidth="0">
            <w:col w:w="7628" w:space="4359"/>
            <w:col w:w="4353"/>
          </w:cols>
        </w:sectPr>
      </w:pPr>
      <w:r>
        <w:br w:type="column"/>
      </w:r>
      <w:r>
        <w:rPr>
          <w:rFonts w:ascii="Arial Black" w:eastAsia="Arial Black" w:hAnsi="Arial Black" w:cs="Arial Black"/>
          <w:w w:val="102"/>
          <w:position w:val="1"/>
          <w:sz w:val="36"/>
          <w:szCs w:val="36"/>
        </w:rPr>
        <w:lastRenderedPageBreak/>
        <w:t>2013</w:t>
      </w:r>
    </w:p>
    <w:p w:rsidR="00DB49A7" w:rsidRDefault="00DB49A7">
      <w:pPr>
        <w:spacing w:before="9" w:line="280" w:lineRule="exact"/>
        <w:rPr>
          <w:sz w:val="28"/>
          <w:szCs w:val="28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space="720"/>
        </w:sectPr>
      </w:pPr>
    </w:p>
    <w:p w:rsidR="00DB49A7" w:rsidRDefault="00DB49A7">
      <w:pPr>
        <w:spacing w:before="3" w:line="100" w:lineRule="exact"/>
        <w:rPr>
          <w:sz w:val="10"/>
          <w:szCs w:val="10"/>
        </w:rPr>
      </w:pPr>
    </w:p>
    <w:p w:rsidR="00DB49A7" w:rsidRDefault="00DB49A7">
      <w:pPr>
        <w:spacing w:line="200" w:lineRule="exact"/>
      </w:pPr>
    </w:p>
    <w:p w:rsidR="00DB49A7" w:rsidRDefault="00DF4A81">
      <w:pPr>
        <w:ind w:left="2058"/>
        <w:rPr>
          <w:rFonts w:ascii="Arial" w:eastAsia="Arial" w:hAnsi="Arial" w:cs="Arial"/>
          <w:sz w:val="16"/>
          <w:szCs w:val="16"/>
        </w:rPr>
      </w:pPr>
      <w:r>
        <w:pict>
          <v:shape id="_x0000_s1153" type="#_x0000_t75" style="position:absolute;left:0;text-align:left;margin-left:24.5pt;margin-top:-1pt;width:376.4pt;height:1.45pt;z-index:-251669504;mso-position-horizontal-relative:page">
            <v:imagedata r:id="rId9" o:title=""/>
            <w10:wrap anchorx="page"/>
          </v:shape>
        </w:pict>
      </w:r>
      <w:r>
        <w:pict>
          <v:shape id="_x0000_s1152" type="#_x0000_t136" style="position:absolute;left:0;text-align:left;margin-left:220.35pt;margin-top:94.05pt;width:113.5pt;height:73.05pt;rotation:332;z-index:-251654144;mso-position-horizontal-relative:page" fillcolor="#f0f0f1" stroked="f">
            <o:extrusion v:ext="view" autorotationcenter="t"/>
            <v:textpath style="font-family:&quot;&amp;quot&quot;;font-size:1in;v-text-kern:t;mso-text-shadow:auto" string="AD"/>
            <w10:wrap anchorx="page"/>
          </v:shape>
        </w:pict>
      </w:r>
      <w:r>
        <w:pict>
          <v:shape id="_x0000_s1151" type="#_x0000_t136" style="position:absolute;left:0;text-align:left;margin-left:322.8pt;margin-top:54.2pt;width:53.15pt;height:73.05pt;rotation:332;z-index:-251653120;mso-position-horizontal-relative:page" fillcolor="#f0f0f1" stroked="f">
            <o:extrusion v:ext="view" autorotationcenter="t"/>
            <v:textpath style="font-family:&quot;&amp;quot&quot;;font-size:1in;v-text-kern:t;mso-text-shadow:auto" string="E"/>
            <w10:wrap anchorx="page"/>
          </v:shape>
        </w:pict>
      </w:r>
      <w:r>
        <w:rPr>
          <w:rFonts w:ascii="Arial" w:eastAsia="Arial" w:hAnsi="Arial" w:cs="Arial"/>
          <w:sz w:val="16"/>
          <w:szCs w:val="16"/>
        </w:rPr>
        <w:t xml:space="preserve">Signature                                                                             </w:t>
      </w:r>
      <w:r>
        <w:rPr>
          <w:rFonts w:ascii="Arial" w:eastAsia="Arial" w:hAnsi="Arial" w:cs="Arial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w w:val="101"/>
          <w:sz w:val="16"/>
          <w:szCs w:val="16"/>
        </w:rPr>
        <w:t>Date</w:t>
      </w:r>
    </w:p>
    <w:p w:rsidR="00DB49A7" w:rsidRDefault="00DF4A81">
      <w:pPr>
        <w:spacing w:before="13"/>
        <w:ind w:left="1702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sz w:val="24"/>
          <w:szCs w:val="24"/>
        </w:rPr>
        <w:lastRenderedPageBreak/>
        <w:t>General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Education</w:t>
      </w:r>
      <w:r>
        <w:rPr>
          <w:rFonts w:ascii="Arial" w:eastAsia="Arial" w:hAnsi="Arial" w:cs="Arial"/>
          <w:b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and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Training</w:t>
      </w:r>
    </w:p>
    <w:p w:rsidR="00DB49A7" w:rsidRDefault="00DB49A7">
      <w:pPr>
        <w:spacing w:line="200" w:lineRule="exact"/>
      </w:pPr>
    </w:p>
    <w:p w:rsidR="00DB49A7" w:rsidRDefault="00DB49A7">
      <w:pPr>
        <w:spacing w:before="9" w:line="280" w:lineRule="exact"/>
        <w:rPr>
          <w:sz w:val="28"/>
          <w:szCs w:val="28"/>
        </w:rPr>
      </w:pPr>
    </w:p>
    <w:p w:rsidR="00DB49A7" w:rsidRDefault="00DF4A81">
      <w:pPr>
        <w:rPr>
          <w:rFonts w:ascii="Arial" w:eastAsia="Arial" w:hAnsi="Arial" w:cs="Arial"/>
          <w:sz w:val="24"/>
          <w:szCs w:val="24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num="2" w:space="720" w:equalWidth="0">
            <w:col w:w="7638" w:space="1356"/>
            <w:col w:w="7346"/>
          </w:cols>
        </w:sectPr>
      </w:pPr>
      <w:r>
        <w:pict>
          <v:shape id="_x0000_s1150" type="#_x0000_t136" style="position:absolute;margin-left:450.35pt;margin-top:-54.4pt;width:109.5pt;height:73.05pt;rotation:332;z-index:-251659264;mso-position-horizontal-relative:page" fillcolor="#f0f0f1" stroked="f">
            <o:extrusion v:ext="view" autorotationcenter="t"/>
            <v:textpath style="font-family:&quot;&amp;quot&quot;;font-size:1in;v-text-kern:t;mso-text-shadow:auto" string="RE"/>
            <w10:wrap anchorx="page"/>
          </v:shape>
        </w:pict>
      </w:r>
      <w:r>
        <w:pict>
          <v:shape id="_x0000_s1149" type="#_x0000_t136" style="position:absolute;margin-left:390.2pt;margin-top:-5.35pt;width:49.15pt;height:73pt;rotation:332;z-index:-251656192;mso-position-horizontal-relative:page" fillcolor="#f0f0f1" stroked="f">
            <o:extrusion v:ext="view" autorotationcenter="t"/>
            <v:textpath style="font-family:&quot;&amp;quot&quot;;font-size:1in;v-text-kern:t;mso-text-shadow:auto" string="9"/>
            <w10:wrap anchorx="page"/>
          </v:shape>
        </w:pict>
      </w:r>
      <w:r>
        <w:rPr>
          <w:rFonts w:ascii="Arial" w:eastAsia="Arial" w:hAnsi="Arial" w:cs="Arial"/>
          <w:b/>
          <w:sz w:val="24"/>
          <w:szCs w:val="24"/>
        </w:rPr>
        <w:t>School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Information</w:t>
      </w:r>
    </w:p>
    <w:tbl>
      <w:tblPr>
        <w:tblW w:w="0" w:type="auto"/>
        <w:tblInd w:w="88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0"/>
        <w:gridCol w:w="1789"/>
      </w:tblGrid>
      <w:tr w:rsidR="00DB49A7">
        <w:trPr>
          <w:trHeight w:hRule="exact" w:val="573"/>
        </w:trPr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3" w:line="280" w:lineRule="exact"/>
              <w:rPr>
                <w:sz w:val="28"/>
                <w:szCs w:val="28"/>
              </w:rPr>
            </w:pPr>
          </w:p>
          <w:p w:rsidR="00DB49A7" w:rsidRDefault="00DF4A81">
            <w:pPr>
              <w:ind w:left="1991" w:right="199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School</w:t>
            </w:r>
            <w:r>
              <w:rPr>
                <w:rFonts w:ascii="Arial" w:eastAsia="Arial" w:hAnsi="Arial" w:cs="Arial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Name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1"/>
              <w:ind w:left="5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Centre</w:t>
            </w:r>
          </w:p>
          <w:p w:rsidR="00DB49A7" w:rsidRDefault="00DF4A81">
            <w:pPr>
              <w:spacing w:before="5"/>
              <w:ind w:left="4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Number</w:t>
            </w:r>
          </w:p>
        </w:tc>
      </w:tr>
      <w:tr w:rsidR="00DB49A7">
        <w:trPr>
          <w:trHeight w:hRule="exact" w:val="584"/>
        </w:trPr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B49A7" w:rsidRDefault="00DB49A7"/>
        </w:tc>
        <w:tc>
          <w:tcPr>
            <w:tcW w:w="17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B49A7" w:rsidRDefault="00DB49A7"/>
        </w:tc>
      </w:tr>
    </w:tbl>
    <w:p w:rsidR="00DB49A7" w:rsidRDefault="00DB49A7">
      <w:pPr>
        <w:spacing w:before="5" w:line="280" w:lineRule="exact"/>
        <w:rPr>
          <w:sz w:val="28"/>
          <w:szCs w:val="28"/>
        </w:rPr>
      </w:pPr>
    </w:p>
    <w:p w:rsidR="00DB49A7" w:rsidRDefault="00DF4A81">
      <w:pPr>
        <w:spacing w:before="13"/>
        <w:ind w:left="8994"/>
        <w:rPr>
          <w:rFonts w:ascii="Arial" w:eastAsia="Arial" w:hAnsi="Arial" w:cs="Arial"/>
          <w:sz w:val="24"/>
          <w:szCs w:val="24"/>
        </w:rPr>
      </w:pPr>
      <w:r>
        <w:pict>
          <v:group id="_x0000_s1122" style="position:absolute;left:0;text-align:left;margin-left:462.7pt;margin-top:72.95pt;width:367.45pt;height:29.7pt;z-index:-251667456;mso-position-horizontal-relative:page" coordorigin="9254,1459" coordsize="7349,594">
            <v:group id="_x0000_s1123" style="position:absolute;left:9259;top:1464;width:10;height:0" coordorigin="9259,1464" coordsize="10,0">
              <v:shape id="_x0000_s1148" style="position:absolute;left:9259;top:1464;width:10;height:0" coordorigin="9259,1464" coordsize="10,0" path="m9259,1464r9,e" filled="f" strokeweight=".49pt">
                <v:path arrowok="t"/>
              </v:shape>
              <v:group id="_x0000_s1124" style="position:absolute;left:9259;top:1464;width:7339;height:0" coordorigin="9259,1464" coordsize="7339,0">
                <v:shape id="_x0000_s1147" style="position:absolute;left:9259;top:1464;width:7339;height:0" coordorigin="9259,1464" coordsize="7339,0" path="m9259,1464r7339,e" filled="f" strokeweight=".49pt">
                  <v:path arrowok="t"/>
                </v:shape>
                <v:group id="_x0000_s1125" style="position:absolute;left:9263;top:1469;width:0;height:282" coordorigin="9263,1469" coordsize="0,282">
                  <v:shape id="_x0000_s1146" style="position:absolute;left:9263;top:1469;width:0;height:282" coordorigin="9263,1469" coordsize="0,282" path="m9263,1469r,281e" filled="f" strokeweight=".49pt">
                    <v:path arrowok="t"/>
                  </v:shape>
                  <v:group id="_x0000_s1126" style="position:absolute;left:12109;top:1469;width:0;height:282" coordorigin="12109,1469" coordsize="0,282">
                    <v:shape id="_x0000_s1145" style="position:absolute;left:12109;top:1469;width:0;height:282" coordorigin="12109,1469" coordsize="0,282" path="m12109,1469r,282e" filled="f" strokeweight=".49pt">
                      <v:path arrowok="t"/>
                    </v:shape>
                    <v:group id="_x0000_s1127" style="position:absolute;left:16593;top:1469;width:0;height:282" coordorigin="16593,1469" coordsize="0,282">
                      <v:shape id="_x0000_s1144" style="position:absolute;left:16593;top:1469;width:0;height:282" coordorigin="16593,1469" coordsize="0,282" path="m16593,1469r,282e" filled="f" strokeweight=".49pt">
                        <v:path arrowok="t"/>
                      </v:shape>
                      <v:group id="_x0000_s1128" style="position:absolute;left:9259;top:1755;width:10;height:0" coordorigin="9259,1755" coordsize="10,0">
                        <v:shape id="_x0000_s1143" style="position:absolute;left:9259;top:1755;width:10;height:0" coordorigin="9259,1755" coordsize="10,0" path="m9259,1755r9,e" filled="f" strokeweight=".49pt">
                          <v:path arrowok="t"/>
                        </v:shape>
                        <v:group id="_x0000_s1129" style="position:absolute;left:12105;top:1755;width:10;height:0" coordorigin="12105,1755" coordsize="10,0">
                          <v:shape id="_x0000_s1142" style="position:absolute;left:12105;top:1755;width:10;height:0" coordorigin="12105,1755" coordsize="10,0" path="m12105,1755r9,e" filled="f" strokeweight=".49pt">
                            <v:path arrowok="t"/>
                          </v:shape>
                          <v:group id="_x0000_s1130" style="position:absolute;left:16588;top:1755;width:10;height:0" coordorigin="16588,1755" coordsize="10,0">
                            <v:shape id="_x0000_s1141" style="position:absolute;left:16588;top:1755;width:10;height:0" coordorigin="16588,1755" coordsize="10,0" path="m16588,1755r10,e" filled="f" strokeweight=".49pt">
                              <v:path arrowok="t"/>
                            </v:shape>
                            <v:group id="_x0000_s1131" style="position:absolute;left:9263;top:1760;width:0;height:283" coordorigin="9263,1760" coordsize="0,283">
                              <v:shape id="_x0000_s1140" style="position:absolute;left:9263;top:1760;width:0;height:283" coordorigin="9263,1760" coordsize="0,283" path="m9263,1760r,283e" filled="f" strokeweight=".49pt">
                                <v:path arrowok="t"/>
                              </v:shape>
                              <v:group id="_x0000_s1132" style="position:absolute;left:12109;top:1760;width:0;height:283" coordorigin="12109,1760" coordsize="0,283">
                                <v:shape id="_x0000_s1139" style="position:absolute;left:12109;top:1760;width:0;height:283" coordorigin="12109,1760" coordsize="0,283" path="m12109,1760r,283e" filled="f" strokeweight=".49pt">
                                  <v:path arrowok="t"/>
                                </v:shape>
                                <v:group id="_x0000_s1133" style="position:absolute;left:16593;top:1760;width:0;height:283" coordorigin="16593,1760" coordsize="0,283">
                                  <v:shape id="_x0000_s1138" style="position:absolute;left:16593;top:1760;width:0;height:283" coordorigin="16593,1760" coordsize="0,283" path="m16593,1760r,283e" filled="f" strokeweight=".49pt">
                                    <v:path arrowok="t"/>
                                  </v:shape>
                                  <v:group id="_x0000_s1134" style="position:absolute;left:9259;top:2048;width:10;height:0" coordorigin="9259,2048" coordsize="10,0">
                                    <v:shape id="_x0000_s1137" style="position:absolute;left:9259;top:2048;width:10;height:0" coordorigin="9259,2048" coordsize="10,0" path="m9259,2048r9,e" filled="f" strokeweight=".49pt">
                                      <v:path arrowok="t"/>
                                    </v:shape>
                                    <v:group id="_x0000_s1135" style="position:absolute;left:9259;top:2048;width:7339;height:0" coordorigin="9259,2048" coordsize="7339,0">
                                      <v:shape id="_x0000_s1136" style="position:absolute;left:9259;top:2048;width:7339;height:0" coordorigin="9259,2048" coordsize="7339,0" path="m9259,2048r7339,e" filled="f" strokeweight=".49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095" style="position:absolute;left:0;text-align:left;margin-left:462.7pt;margin-top:501.65pt;width:367.45pt;height:29.65pt;z-index:-251665408;mso-position-horizontal-relative:page;mso-position-vertical-relative:page" coordorigin="9254,10033" coordsize="7349,593">
            <v:group id="_x0000_s1096" style="position:absolute;left:9259;top:10038;width:10;height:0" coordorigin="9259,10038" coordsize="10,0">
              <v:shape id="_x0000_s1121" style="position:absolute;left:9259;top:10038;width:10;height:0" coordorigin="9259,10038" coordsize="10,0" path="m9259,10038r9,e" filled="f" strokeweight=".49pt">
                <v:path arrowok="t"/>
              </v:shape>
              <v:group id="_x0000_s1097" style="position:absolute;left:9259;top:10038;width:7339;height:0" coordorigin="9259,10038" coordsize="7339,0">
                <v:shape id="_x0000_s1120" style="position:absolute;left:9259;top:10038;width:7339;height:0" coordorigin="9259,10038" coordsize="7339,0" path="m9259,10038r7339,e" filled="f" strokeweight=".49pt">
                  <v:path arrowok="t"/>
                </v:shape>
                <v:group id="_x0000_s1098" style="position:absolute;left:9263;top:10043;width:0;height:282" coordorigin="9263,10043" coordsize="0,282">
                  <v:shape id="_x0000_s1119" style="position:absolute;left:9263;top:10043;width:0;height:282" coordorigin="9263,10043" coordsize="0,282" path="m9263,10043r,282e" filled="f" strokeweight=".49pt">
                    <v:path arrowok="t"/>
                  </v:shape>
                  <v:group id="_x0000_s1099" style="position:absolute;left:12109;top:10043;width:0;height:282" coordorigin="12109,10043" coordsize="0,282">
                    <v:shape id="_x0000_s1118" style="position:absolute;left:12109;top:10043;width:0;height:282" coordorigin="12109,10043" coordsize="0,282" path="m12109,10043r,282e" filled="f" strokeweight=".49pt">
                      <v:path arrowok="t"/>
                    </v:shape>
                    <v:group id="_x0000_s1100" style="position:absolute;left:16593;top:10043;width:0;height:282" coordorigin="16593,10043" coordsize="0,282">
                      <v:shape id="_x0000_s1117" style="position:absolute;left:16593;top:10043;width:0;height:282" coordorigin="16593,10043" coordsize="0,282" path="m16593,10043r,282e" filled="f" strokeweight=".49pt">
                        <v:path arrowok="t"/>
                      </v:shape>
                      <v:group id="_x0000_s1101" style="position:absolute;left:9259;top:10330;width:10;height:0" coordorigin="9259,10330" coordsize="10,0">
                        <v:shape id="_x0000_s1116" style="position:absolute;left:9259;top:10330;width:10;height:0" coordorigin="9259,10330" coordsize="10,0" path="m9259,10330r9,e" filled="f" strokeweight=".49pt">
                          <v:path arrowok="t"/>
                        </v:shape>
                        <v:group id="_x0000_s1102" style="position:absolute;left:12105;top:10330;width:10;height:0" coordorigin="12105,10330" coordsize="10,0">
                          <v:shape id="_x0000_s1115" style="position:absolute;left:12105;top:10330;width:10;height:0" coordorigin="12105,10330" coordsize="10,0" path="m12105,10330r9,e" filled="f" strokeweight=".49pt">
                            <v:path arrowok="t"/>
                          </v:shape>
                          <v:group id="_x0000_s1103" style="position:absolute;left:16588;top:10330;width:10;height:0" coordorigin="16588,10330" coordsize="10,0">
                            <v:shape id="_x0000_s1114" style="position:absolute;left:16588;top:10330;width:10;height:0" coordorigin="16588,10330" coordsize="10,0" path="m16588,10330r10,e" filled="f" strokeweight=".49pt">
                              <v:path arrowok="t"/>
                            </v:shape>
                            <v:group id="_x0000_s1104" style="position:absolute;left:9263;top:10335;width:0;height:282" coordorigin="9263,10335" coordsize="0,282">
                              <v:shape id="_x0000_s1113" style="position:absolute;left:9263;top:10335;width:0;height:282" coordorigin="9263,10335" coordsize="0,282" path="m9263,10335r,281e" filled="f" strokeweight=".49pt">
                                <v:path arrowok="t"/>
                              </v:shape>
                              <v:group id="_x0000_s1105" style="position:absolute;left:12109;top:10335;width:0;height:282" coordorigin="12109,10335" coordsize="0,282">
                                <v:shape id="_x0000_s1112" style="position:absolute;left:12109;top:10335;width:0;height:282" coordorigin="12109,10335" coordsize="0,282" path="m12109,10335r,281e" filled="f" strokeweight=".49pt">
                                  <v:path arrowok="t"/>
                                </v:shape>
                                <v:group id="_x0000_s1106" style="position:absolute;left:16593;top:10335;width:0;height:282" coordorigin="16593,10335" coordsize="0,282">
                                  <v:shape id="_x0000_s1111" style="position:absolute;left:16593;top:10335;width:0;height:282" coordorigin="16593,10335" coordsize="0,282" path="m16593,10335r,281e" filled="f" strokeweight=".49pt">
                                    <v:path arrowok="t"/>
                                  </v:shape>
                                  <v:group id="_x0000_s1107" style="position:absolute;left:9259;top:10621;width:10;height:0" coordorigin="9259,10621" coordsize="10,0">
                                    <v:shape id="_x0000_s1110" style="position:absolute;left:9259;top:10621;width:10;height:0" coordorigin="9259,10621" coordsize="10,0" path="m9259,10621r9,e" filled="f" strokeweight=".49pt">
                                      <v:path arrowok="t"/>
                                    </v:shape>
                                    <v:group id="_x0000_s1108" style="position:absolute;left:9259;top:10621;width:7339;height:0" coordorigin="9259,10621" coordsize="7339,0">
                                      <v:shape id="_x0000_s1109" style="position:absolute;left:9259;top:10621;width:7339;height:0" coordorigin="9259,10621" coordsize="7339,0" path="m9259,10621r7339,e" filled="f" strokeweight=".49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>
        <w:rPr>
          <w:rFonts w:ascii="Arial" w:eastAsia="Arial" w:hAnsi="Arial" w:cs="Arial"/>
          <w:b/>
          <w:sz w:val="24"/>
          <w:szCs w:val="24"/>
        </w:rPr>
        <w:t>Learner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Information</w:t>
      </w:r>
    </w:p>
    <w:p w:rsidR="00DB49A7" w:rsidRDefault="00DF4A81">
      <w:pPr>
        <w:spacing w:before="15"/>
        <w:ind w:right="2480"/>
        <w:jc w:val="right"/>
        <w:rPr>
          <w:rFonts w:ascii="Arial" w:eastAsia="Arial" w:hAnsi="Arial" w:cs="Arial"/>
          <w:sz w:val="24"/>
          <w:szCs w:val="24"/>
        </w:rPr>
      </w:pPr>
      <w:r>
        <w:pict>
          <v:group id="_x0000_s1068" style="position:absolute;left:0;text-align:left;margin-left:462.7pt;margin-top:.15pt;width:367.45pt;height:44.25pt;z-index:-251668480;mso-position-horizontal-relative:page" coordorigin="9254,3" coordsize="7349,885">
            <v:group id="_x0000_s1069" style="position:absolute;left:9259;top:7;width:10;height:0" coordorigin="9259,7" coordsize="10,0">
              <v:shape id="_x0000_s1094" style="position:absolute;left:9259;top:7;width:10;height:0" coordorigin="9259,7" coordsize="10,0" path="m9259,7r9,e" filled="f" strokeweight=".49pt">
                <v:path arrowok="t"/>
              </v:shape>
              <v:group id="_x0000_s1070" style="position:absolute;left:9259;top:7;width:7339;height:0" coordorigin="9259,7" coordsize="7339,0">
                <v:shape id="_x0000_s1093" style="position:absolute;left:9259;top:7;width:7339;height:0" coordorigin="9259,7" coordsize="7339,0" path="m9259,7r7339,e" filled="f" strokeweight=".49pt">
                  <v:path arrowok="t"/>
                </v:shape>
                <v:group id="_x0000_s1071" style="position:absolute;left:9263;top:12;width:0;height:282" coordorigin="9263,12" coordsize="0,282">
                  <v:shape id="_x0000_s1092" style="position:absolute;left:9263;top:12;width:0;height:282" coordorigin="9263,12" coordsize="0,282" path="m9263,12r,282e" filled="f" strokeweight=".49pt">
                    <v:path arrowok="t"/>
                  </v:shape>
                  <v:group id="_x0000_s1072" style="position:absolute;left:16593;top:12;width:0;height:282" coordorigin="16593,12" coordsize="0,282">
                    <v:shape id="_x0000_s1091" style="position:absolute;left:16593;top:12;width:0;height:282" coordorigin="16593,12" coordsize="0,282" path="m16593,12r,282e" filled="f" strokeweight=".49pt">
                      <v:path arrowok="t"/>
                    </v:shape>
                    <v:group id="_x0000_s1073" style="position:absolute;left:9259;top:299;width:7339;height:0" coordorigin="9259,299" coordsize="7339,0">
                      <v:shape id="_x0000_s1090" style="position:absolute;left:9259;top:299;width:7339;height:0" coordorigin="9259,299" coordsize="7339,0" path="m9259,299r7339,e" filled="f" strokeweight=".49pt">
                        <v:path arrowok="t"/>
                      </v:shape>
                      <v:group id="_x0000_s1074" style="position:absolute;left:9263;top:304;width:0;height:282" coordorigin="9263,304" coordsize="0,282">
                        <v:shape id="_x0000_s1089" style="position:absolute;left:9263;top:304;width:0;height:282" coordorigin="9263,304" coordsize="0,282" path="m9263,304r,281e" filled="f" strokeweight=".49pt">
                          <v:path arrowok="t"/>
                        </v:shape>
                        <v:group id="_x0000_s1075" style="position:absolute;left:16593;top:304;width:0;height:282" coordorigin="16593,304" coordsize="0,282">
                          <v:shape id="_x0000_s1088" style="position:absolute;left:16593;top:304;width:0;height:282" coordorigin="16593,304" coordsize="0,282" path="m16593,304r,282e" filled="f" strokeweight=".49pt">
                            <v:path arrowok="t"/>
                          </v:shape>
                          <v:group id="_x0000_s1076" style="position:absolute;left:9259;top:590;width:10;height:0" coordorigin="9259,590" coordsize="10,0">
                            <v:shape id="_x0000_s1087" style="position:absolute;left:9259;top:590;width:10;height:0" coordorigin="9259,590" coordsize="10,0" path="m9259,590r9,e" filled="f" strokeweight=".49pt">
                              <v:path arrowok="t"/>
                            </v:shape>
                            <v:group id="_x0000_s1077" style="position:absolute;left:16588;top:590;width:10;height:0" coordorigin="16588,590" coordsize="10,0">
                              <v:shape id="_x0000_s1086" style="position:absolute;left:16588;top:590;width:10;height:0" coordorigin="16588,590" coordsize="10,0" path="m16588,590r10,e" filled="f" strokeweight=".49pt">
                                <v:path arrowok="t"/>
                              </v:shape>
                              <v:group id="_x0000_s1078" style="position:absolute;left:9263;top:595;width:0;height:283" coordorigin="9263,595" coordsize="0,283">
                                <v:shape id="_x0000_s1085" style="position:absolute;left:9263;top:595;width:0;height:283" coordorigin="9263,595" coordsize="0,283" path="m9263,595r,283e" filled="f" strokeweight=".49pt">
                                  <v:path arrowok="t"/>
                                </v:shape>
                                <v:group id="_x0000_s1079" style="position:absolute;left:16593;top:595;width:0;height:283" coordorigin="16593,595" coordsize="0,283">
                                  <v:shape id="_x0000_s1084" style="position:absolute;left:16593;top:595;width:0;height:283" coordorigin="16593,595" coordsize="0,283" path="m16593,595r,283e" filled="f" strokeweight=".49pt">
                                    <v:path arrowok="t"/>
                                  </v:shape>
                                  <v:group id="_x0000_s1080" style="position:absolute;left:9259;top:883;width:10;height:0" coordorigin="9259,883" coordsize="10,0">
                                    <v:shape id="_x0000_s1083" style="position:absolute;left:9259;top:883;width:10;height:0" coordorigin="9259,883" coordsize="10,0" path="m9259,883r9,e" filled="f" strokeweight=".49pt">
                                      <v:path arrowok="t"/>
                                    </v:shape>
                                    <v:group id="_x0000_s1081" style="position:absolute;left:9259;top:883;width:7339;height:0" coordorigin="9259,883" coordsize="7339,0">
                                      <v:shape id="_x0000_s1082" style="position:absolute;left:9259;top:883;width:7339;height:0" coordorigin="9259,883" coordsize="7339,0" path="m9259,883r7339,e" filled="f" strokeweight=".49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037" style="position:absolute;left:0;text-align:left;margin-left:462.7pt;margin-top:146.05pt;width:235.1pt;height:29.95pt;z-index:-251663360;mso-position-horizontal-relative:page" coordorigin="9254,2921" coordsize="4702,599">
            <v:group id="_x0000_s1038" style="position:absolute;left:9259;top:2926;width:10;height:0" coordorigin="9259,2926" coordsize="10,0">
              <v:shape id="_x0000_s1067" style="position:absolute;left:9259;top:2926;width:10;height:0" coordorigin="9259,2926" coordsize="10,0" path="m9259,2926r9,e" filled="f" strokeweight=".49pt">
                <v:path arrowok="t"/>
              </v:shape>
              <v:group id="_x0000_s1039" style="position:absolute;left:9259;top:2926;width:4693;height:0" coordorigin="9259,2926" coordsize="4693,0">
                <v:shape id="_x0000_s1066" style="position:absolute;left:9259;top:2926;width:4693;height:0" coordorigin="9259,2926" coordsize="4693,0" path="m9259,2926r4692,e" filled="f" strokeweight=".49pt">
                  <v:path arrowok="t"/>
                </v:shape>
                <v:group id="_x0000_s1040" style="position:absolute;left:13941;top:2926;width:10;height:0" coordorigin="13941,2926" coordsize="10,0">
                  <v:shape id="_x0000_s1065" style="position:absolute;left:13941;top:2926;width:10;height:0" coordorigin="13941,2926" coordsize="10,0" path="m13941,2926r10,e" filled="f" strokeweight=".49pt">
                    <v:path arrowok="t"/>
                  </v:shape>
                  <v:group id="_x0000_s1041" style="position:absolute;left:9263;top:2931;width:0;height:282" coordorigin="9263,2931" coordsize="0,282">
                    <v:shape id="_x0000_s1064" style="position:absolute;left:9263;top:2931;width:0;height:282" coordorigin="9263,2931" coordsize="0,282" path="m9263,2931r,281e" filled="f" strokeweight=".49pt">
                      <v:path arrowok="t"/>
                    </v:shape>
                    <v:group id="_x0000_s1042" style="position:absolute;left:12967;top:2931;width:0;height:282" coordorigin="12967,2931" coordsize="0,282">
                      <v:shape id="_x0000_s1063" style="position:absolute;left:12967;top:2931;width:0;height:282" coordorigin="12967,2931" coordsize="0,282" path="m12967,2931r,281e" filled="f" strokeweight=".49pt">
                        <v:path arrowok="t"/>
                      </v:shape>
                      <v:group id="_x0000_s1043" style="position:absolute;left:13946;top:2931;width:0;height:282" coordorigin="13946,2931" coordsize="0,282">
                        <v:shape id="_x0000_s1062" style="position:absolute;left:13946;top:2931;width:0;height:282" coordorigin="13946,2931" coordsize="0,282" path="m13946,2931r,281e" filled="f" strokeweight=".49pt">
                          <v:path arrowok="t"/>
                        </v:shape>
                        <v:group id="_x0000_s1044" style="position:absolute;left:9259;top:3217;width:10;height:0" coordorigin="9259,3217" coordsize="10,0">
                          <v:shape id="_x0000_s1061" style="position:absolute;left:9259;top:3217;width:10;height:0" coordorigin="9259,3217" coordsize="10,0" path="m9259,3217r9,e" filled="f" strokeweight=".49pt">
                            <v:path arrowok="t"/>
                          </v:shape>
                          <v:group id="_x0000_s1045" style="position:absolute;left:12962;top:3217;width:10;height:0" coordorigin="12962,3217" coordsize="10,0">
                            <v:shape id="_x0000_s1060" style="position:absolute;left:12962;top:3217;width:10;height:0" coordorigin="12962,3217" coordsize="10,0" path="m12962,3217r10,e" filled="f" strokeweight=".49pt">
                              <v:path arrowok="t"/>
                            </v:shape>
                            <v:group id="_x0000_s1046" style="position:absolute;left:13941;top:3217;width:10;height:0" coordorigin="13941,3217" coordsize="10,0">
                              <v:shape id="_x0000_s1059" style="position:absolute;left:13941;top:3217;width:10;height:0" coordorigin="13941,3217" coordsize="10,0" path="m13941,3217r10,e" filled="f" strokeweight=".49pt">
                                <v:path arrowok="t"/>
                              </v:shape>
                              <v:group id="_x0000_s1047" style="position:absolute;left:9263;top:3222;width:0;height:293" coordorigin="9263,3222" coordsize="0,293">
                                <v:shape id="_x0000_s1058" style="position:absolute;left:9263;top:3222;width:0;height:293" coordorigin="9263,3222" coordsize="0,293" path="m9263,3222r,293e" filled="f" strokeweight=".49pt">
                                  <v:path arrowok="t"/>
                                </v:shape>
                                <v:group id="_x0000_s1048" style="position:absolute;left:9259;top:3510;width:3703;height:0" coordorigin="9259,3510" coordsize="3703,0">
                                  <v:shape id="_x0000_s1057" style="position:absolute;left:9259;top:3510;width:3703;height:0" coordorigin="9259,3510" coordsize="3703,0" path="m9259,3510r3703,e" filled="f" strokeweight=".49pt">
                                    <v:path arrowok="t"/>
                                  </v:shape>
                                  <v:group id="_x0000_s1049" style="position:absolute;left:12967;top:3222;width:0;height:293" coordorigin="12967,3222" coordsize="0,293">
                                    <v:shape id="_x0000_s1056" style="position:absolute;left:12967;top:3222;width:0;height:293" coordorigin="12967,3222" coordsize="0,293" path="m12967,3222r,293e" filled="f" strokeweight=".49pt">
                                      <v:path arrowok="t"/>
                                    </v:shape>
                                    <v:group id="_x0000_s1050" style="position:absolute;left:12972;top:3510;width:970;height:0" coordorigin="12972,3510" coordsize="970,0">
                                      <v:shape id="_x0000_s1055" style="position:absolute;left:12972;top:3510;width:970;height:0" coordorigin="12972,3510" coordsize="970,0" path="m12972,3510r969,e" filled="f" strokeweight=".49pt">
                                        <v:path arrowok="t"/>
                                      </v:shape>
                                      <v:group id="_x0000_s1051" style="position:absolute;left:13946;top:3222;width:0;height:293" coordorigin="13946,3222" coordsize="0,293">
                                        <v:shape id="_x0000_s1054" style="position:absolute;left:13946;top:3222;width:0;height:293" coordorigin="13946,3222" coordsize="0,293" path="m13946,3222r,293e" filled="f" strokeweight=".49pt">
                                          <v:path arrowok="t"/>
                                        </v:shape>
                                        <v:group id="_x0000_s1052" style="position:absolute;left:13941;top:3510;width:10;height:0" coordorigin="13941,3510" coordsize="10,0">
                                          <v:shape id="_x0000_s1053" style="position:absolute;left:13941;top:3510;width:10;height:0" coordorigin="13941,3510" coordsize="10,0" path="m13941,3510r10,e" filled="f" strokeweight=".49pt">
                                            <v:path arrowok="t"/>
                                          </v:shape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rPr>
          <w:rFonts w:ascii="Arial" w:eastAsia="Arial" w:hAnsi="Arial" w:cs="Arial"/>
          <w:b/>
          <w:sz w:val="24"/>
          <w:szCs w:val="24"/>
        </w:rPr>
        <w:t>Surname</w:t>
      </w:r>
      <w:r>
        <w:rPr>
          <w:rFonts w:ascii="Arial" w:eastAsia="Arial" w:hAnsi="Arial" w:cs="Arial"/>
          <w:b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and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Name(s)</w:t>
      </w: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</w:pPr>
    </w:p>
    <w:p w:rsidR="00DB49A7" w:rsidRDefault="00DB49A7">
      <w:pPr>
        <w:spacing w:before="3" w:line="220" w:lineRule="exact"/>
        <w:rPr>
          <w:sz w:val="22"/>
          <w:szCs w:val="22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space="720"/>
        </w:sectPr>
      </w:pPr>
    </w:p>
    <w:p w:rsidR="00DB49A7" w:rsidRDefault="00DB49A7">
      <w:pPr>
        <w:spacing w:before="8" w:line="140" w:lineRule="exact"/>
        <w:rPr>
          <w:sz w:val="15"/>
          <w:szCs w:val="15"/>
        </w:rPr>
      </w:pPr>
    </w:p>
    <w:p w:rsidR="00DB49A7" w:rsidRDefault="00DF4A81">
      <w:pPr>
        <w:ind w:left="1369"/>
        <w:rPr>
          <w:rFonts w:ascii="Arial" w:eastAsia="Arial" w:hAnsi="Arial" w:cs="Arial"/>
          <w:sz w:val="16"/>
          <w:szCs w:val="16"/>
        </w:rPr>
      </w:pPr>
      <w:r>
        <w:pict>
          <v:shape id="_x0000_s1036" type="#_x0000_t75" style="position:absolute;left:0;text-align:left;margin-left:24.5pt;margin-top:-1.05pt;width:242pt;height:1.45pt;z-index:-251666432;mso-position-horizontal-relative:page">
            <v:imagedata r:id="rId10" o:title=""/>
            <w10:wrap anchorx="page"/>
          </v:shape>
        </w:pict>
      </w:r>
      <w:r>
        <w:pict>
          <v:shape id="_x0000_s1035" type="#_x0000_t136" style="position:absolute;left:0;text-align:left;margin-left:117.7pt;margin-top:-49.3pt;width:117.5pt;height:73.1pt;rotation:332;z-index:-251655168;mso-position-horizontal-relative:page" fillcolor="#f0f0f1" stroked="f">
            <o:extrusion v:ext="view" autorotationcenter="t"/>
            <v:textpath style="font-family:&quot;&amp;quot&quot;;font-size:1in;v-text-kern:t;mso-text-shadow:auto" string="GR"/>
            <w10:wrap anchorx="page"/>
          </v:shape>
        </w:pic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(Please</w:t>
      </w:r>
      <w:r>
        <w:rPr>
          <w:rFonts w:ascii="Arial" w:eastAsia="Arial" w:hAnsi="Arial" w:cs="Arial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w w:val="101"/>
          <w:sz w:val="16"/>
          <w:szCs w:val="16"/>
        </w:rPr>
        <w:t>Print)</w:t>
      </w:r>
    </w:p>
    <w:p w:rsidR="00DB49A7" w:rsidRDefault="00DF4A81">
      <w:pPr>
        <w:spacing w:before="13"/>
        <w:rPr>
          <w:rFonts w:ascii="Arial" w:eastAsia="Arial" w:hAnsi="Arial" w:cs="Arial"/>
          <w:sz w:val="24"/>
          <w:szCs w:val="24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num="2" w:space="720" w:equalWidth="0">
            <w:col w:w="4950" w:space="4044"/>
            <w:col w:w="7346"/>
          </w:cols>
        </w:sectPr>
      </w:pPr>
      <w:r>
        <w:br w:type="column"/>
      </w:r>
      <w:r>
        <w:rPr>
          <w:rFonts w:ascii="Arial" w:eastAsia="Arial" w:hAnsi="Arial" w:cs="Arial"/>
          <w:b/>
          <w:sz w:val="24"/>
          <w:szCs w:val="24"/>
        </w:rPr>
        <w:lastRenderedPageBreak/>
        <w:t>Examination</w:t>
      </w:r>
      <w:r>
        <w:rPr>
          <w:rFonts w:ascii="Arial" w:eastAsia="Arial" w:hAnsi="Arial" w:cs="Arial"/>
          <w:b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Number</w:t>
      </w:r>
    </w:p>
    <w:p w:rsidR="00DB49A7" w:rsidRDefault="00DB49A7">
      <w:pPr>
        <w:spacing w:before="3" w:line="120" w:lineRule="exact"/>
        <w:rPr>
          <w:sz w:val="13"/>
          <w:szCs w:val="13"/>
        </w:rPr>
      </w:pP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space="720"/>
        </w:sectPr>
      </w:pPr>
    </w:p>
    <w:p w:rsidR="00DB49A7" w:rsidRDefault="00DB49A7">
      <w:pPr>
        <w:spacing w:before="8" w:line="140" w:lineRule="exact"/>
        <w:rPr>
          <w:sz w:val="15"/>
          <w:szCs w:val="15"/>
        </w:rPr>
      </w:pPr>
    </w:p>
    <w:p w:rsidR="00DB49A7" w:rsidRDefault="00DF4A81">
      <w:pPr>
        <w:ind w:left="2149" w:right="2029"/>
        <w:jc w:val="center"/>
        <w:rPr>
          <w:rFonts w:ascii="Arial" w:eastAsia="Arial" w:hAnsi="Arial" w:cs="Arial"/>
          <w:sz w:val="16"/>
          <w:szCs w:val="16"/>
        </w:rPr>
      </w:pPr>
      <w:r>
        <w:pict>
          <v:shape id="_x0000_s1034" type="#_x0000_t75" style="position:absolute;left:0;text-align:left;margin-left:24.5pt;margin-top:515.75pt;width:241.5pt;height:1.45pt;z-index:-251664384;mso-position-horizontal-relative:page;mso-position-vertical-relative:page">
            <v:imagedata r:id="rId11" o:title=""/>
            <w10:wrap anchorx="page" anchory="page"/>
          </v:shape>
        </w:pict>
      </w:r>
      <w:r>
        <w:pict>
          <v:shape id="_x0000_s1033" type="#_x0000_t202" style="position:absolute;left:0;text-align:left;margin-left:24.5pt;margin-top:288.75pt;width:376.55pt;height:286.6pt;z-index:-25166028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24"/>
                    <w:gridCol w:w="2683"/>
                  </w:tblGrid>
                  <w:tr w:rsidR="00DB49A7">
                    <w:trPr>
                      <w:trHeight w:hRule="exact" w:val="474"/>
                    </w:trPr>
                    <w:tc>
                      <w:tcPr>
                        <w:tcW w:w="750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F4A81">
                        <w:pPr>
                          <w:spacing w:before="94"/>
                          <w:ind w:left="214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Remarks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2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by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Class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102"/>
                            <w:sz w:val="24"/>
                            <w:szCs w:val="24"/>
                          </w:rPr>
                          <w:t>Pr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2"/>
                            <w:w w:val="102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102"/>
                            <w:sz w:val="24"/>
                            <w:szCs w:val="24"/>
                          </w:rPr>
                          <w:t>ncipal</w:t>
                        </w:r>
                      </w:p>
                    </w:tc>
                  </w:tr>
                  <w:tr w:rsidR="00DB49A7">
                    <w:trPr>
                      <w:trHeight w:hRule="exact" w:val="866"/>
                    </w:trPr>
                    <w:tc>
                      <w:tcPr>
                        <w:tcW w:w="7507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583"/>
                    </w:trPr>
                    <w:tc>
                      <w:tcPr>
                        <w:tcW w:w="7507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584"/>
                    </w:trPr>
                    <w:tc>
                      <w:tcPr>
                        <w:tcW w:w="7507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584"/>
                    </w:trPr>
                    <w:tc>
                      <w:tcPr>
                        <w:tcW w:w="7507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2627"/>
                    </w:trPr>
                    <w:tc>
                      <w:tcPr>
                        <w:tcW w:w="4824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before="7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8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DB49A7" w:rsidRDefault="00DB49A7">
                        <w:pPr>
                          <w:spacing w:before="8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B49A7">
                        <w:pPr>
                          <w:spacing w:line="200" w:lineRule="exact"/>
                        </w:pPr>
                      </w:p>
                      <w:p w:rsidR="00DB49A7" w:rsidRDefault="00DF4A81">
                        <w:pPr>
                          <w:ind w:left="36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C0C0C0"/>
                            <w:sz w:val="24"/>
                            <w:szCs w:val="24"/>
                          </w:rPr>
                          <w:t>SCHOOL</w:t>
                        </w:r>
                        <w:r>
                          <w:rPr>
                            <w:rFonts w:ascii="Arial" w:eastAsia="Arial" w:hAnsi="Arial" w:cs="Arial"/>
                            <w:color w:val="C0C0C0"/>
                            <w:spacing w:val="2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C0C0C0"/>
                            <w:w w:val="102"/>
                            <w:sz w:val="24"/>
                            <w:szCs w:val="24"/>
                          </w:rPr>
                          <w:t>STAMP</w:t>
                        </w:r>
                      </w:p>
                    </w:tc>
                  </w:tr>
                </w:tbl>
                <w:p w:rsidR="00DB49A7" w:rsidRDefault="00DB49A7"/>
              </w:txbxContent>
            </v:textbox>
            <w10:wrap anchorx="page" anchory="page"/>
          </v:shape>
        </w:pict>
      </w:r>
      <w:r>
        <w:rPr>
          <w:rFonts w:ascii="Arial" w:eastAsia="Arial" w:hAnsi="Arial" w:cs="Arial"/>
          <w:w w:val="101"/>
          <w:sz w:val="16"/>
          <w:szCs w:val="16"/>
        </w:rPr>
        <w:t>Signature</w:t>
      </w:r>
    </w:p>
    <w:p w:rsidR="00DB49A7" w:rsidRDefault="00DF4A81">
      <w:pPr>
        <w:spacing w:before="13"/>
        <w:rPr>
          <w:rFonts w:ascii="Arial" w:eastAsia="Arial" w:hAnsi="Arial" w:cs="Arial"/>
          <w:sz w:val="24"/>
          <w:szCs w:val="24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num="2" w:space="720" w:equalWidth="0">
            <w:col w:w="4940" w:space="4053"/>
            <w:col w:w="7347"/>
          </w:cols>
        </w:sectPr>
      </w:pPr>
      <w:r>
        <w:br w:type="column"/>
      </w:r>
      <w:r>
        <w:rPr>
          <w:rFonts w:ascii="Arial" w:eastAsia="Arial" w:hAnsi="Arial" w:cs="Arial"/>
          <w:b/>
          <w:sz w:val="24"/>
          <w:szCs w:val="24"/>
        </w:rPr>
        <w:lastRenderedPageBreak/>
        <w:t>Date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of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Birth</w:t>
      </w:r>
    </w:p>
    <w:p w:rsidR="00DB49A7" w:rsidRDefault="00DB49A7">
      <w:pPr>
        <w:spacing w:before="3" w:line="120" w:lineRule="exact"/>
        <w:rPr>
          <w:sz w:val="13"/>
          <w:szCs w:val="13"/>
        </w:rPr>
      </w:pPr>
    </w:p>
    <w:p w:rsidR="00DB49A7" w:rsidRDefault="00DB49A7">
      <w:pPr>
        <w:spacing w:line="200" w:lineRule="exact"/>
      </w:pPr>
    </w:p>
    <w:p w:rsidR="00DB49A7" w:rsidRDefault="00DB49A7">
      <w:pPr>
        <w:spacing w:line="200" w:lineRule="exact"/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space="720"/>
        </w:sectPr>
      </w:pPr>
    </w:p>
    <w:p w:rsidR="00DB49A7" w:rsidRDefault="00DB49A7">
      <w:pPr>
        <w:spacing w:before="7" w:line="140" w:lineRule="exact"/>
        <w:rPr>
          <w:sz w:val="15"/>
          <w:szCs w:val="15"/>
        </w:rPr>
      </w:pPr>
    </w:p>
    <w:p w:rsidR="00DB49A7" w:rsidRDefault="00DF4A81">
      <w:pPr>
        <w:ind w:left="2326" w:right="2215"/>
        <w:jc w:val="center"/>
        <w:rPr>
          <w:rFonts w:ascii="Arial" w:eastAsia="Arial" w:hAnsi="Arial" w:cs="Arial"/>
          <w:sz w:val="16"/>
          <w:szCs w:val="16"/>
        </w:rPr>
      </w:pPr>
      <w:r>
        <w:pict>
          <v:shape id="_x0000_s1032" type="#_x0000_t75" style="position:absolute;left:0;text-align:left;margin-left:24.5pt;margin-top:559.5pt;width:242pt;height:1.45pt;z-index:-251662336;mso-position-horizontal-relative:page;mso-position-vertical-relative:page">
            <v:imagedata r:id="rId12" o:title=""/>
            <w10:wrap anchorx="page" anchory="page"/>
          </v:shape>
        </w:pict>
      </w:r>
      <w:r>
        <w:rPr>
          <w:rFonts w:ascii="Arial" w:eastAsia="Arial" w:hAnsi="Arial" w:cs="Arial"/>
          <w:w w:val="101"/>
          <w:sz w:val="16"/>
          <w:szCs w:val="16"/>
        </w:rPr>
        <w:t>Date</w:t>
      </w:r>
    </w:p>
    <w:p w:rsidR="00DB49A7" w:rsidRDefault="00DF4A81">
      <w:pPr>
        <w:spacing w:before="13"/>
        <w:rPr>
          <w:rFonts w:ascii="Arial" w:eastAsia="Arial" w:hAnsi="Arial" w:cs="Arial"/>
          <w:sz w:val="24"/>
          <w:szCs w:val="24"/>
        </w:rPr>
        <w:sectPr w:rsidR="00DB49A7">
          <w:type w:val="continuous"/>
          <w:pgSz w:w="17320" w:h="12200" w:orient="landscape"/>
          <w:pgMar w:top="580" w:right="600" w:bottom="280" w:left="380" w:header="720" w:footer="720" w:gutter="0"/>
          <w:cols w:num="2" w:space="720" w:equalWidth="0">
            <w:col w:w="4950" w:space="4044"/>
            <w:col w:w="7346"/>
          </w:cols>
        </w:sectPr>
      </w:pPr>
      <w:r>
        <w:br w:type="column"/>
      </w:r>
      <w:r>
        <w:rPr>
          <w:rFonts w:ascii="Arial" w:eastAsia="Arial" w:hAnsi="Arial" w:cs="Arial"/>
          <w:b/>
          <w:sz w:val="24"/>
          <w:szCs w:val="24"/>
        </w:rPr>
        <w:lastRenderedPageBreak/>
        <w:t>Number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of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Days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w w:val="102"/>
          <w:sz w:val="24"/>
          <w:szCs w:val="24"/>
        </w:rPr>
        <w:t>Absent</w:t>
      </w:r>
    </w:p>
    <w:p w:rsidR="00DB49A7" w:rsidRDefault="00DF4A81">
      <w:pPr>
        <w:spacing w:before="1" w:line="80" w:lineRule="exact"/>
        <w:rPr>
          <w:sz w:val="9"/>
          <w:szCs w:val="9"/>
        </w:rPr>
      </w:pPr>
      <w:r>
        <w:lastRenderedPageBreak/>
        <w:pict>
          <v:shape id="_x0000_s1031" type="#_x0000_t136" style="position:absolute;margin-left:241.4pt;margin-top:252.95pt;width:109.15pt;height:72.8pt;rotation:337;z-index:-251646976;mso-position-horizontal-relative:page;mso-position-vertical-relative:page" fillcolor="#f4f4f4" stroked="f">
            <o:extrusion v:ext="view" autorotationcenter="t"/>
            <v:textpath style="font-family:&quot;&amp;quot&quot;;font-size:1in;v-text-kern:t;mso-text-shadow:auto" string="DE"/>
            <w10:wrap anchorx="page" anchory="page"/>
          </v:shape>
        </w:pict>
      </w:r>
      <w:r>
        <w:pict>
          <v:shape id="_x0000_s1030" type="#_x0000_t136" style="position:absolute;margin-left:80pt;margin-top:309.05pt;width:173.5pt;height:72.85pt;rotation:337;z-index:-251648000;mso-position-horizontal-relative:page;mso-position-vertical-relative:page" fillcolor="#f4f4f4" stroked="f">
            <o:extrusion v:ext="view" autorotationcenter="t"/>
            <v:textpath style="font-family:&quot;&amp;quot&quot;;font-size:1in;v-text-kern:t;mso-text-shadow:auto" string="GRA"/>
            <w10:wrap anchorx="page" anchory="page"/>
          </v:shape>
        </w:pict>
      </w:r>
      <w:r>
        <w:pict>
          <v:shape id="_x0000_s1029" type="#_x0000_t136" style="position:absolute;margin-left:365.8pt;margin-top:212pt;width:48.8pt;height:72.75pt;rotation:337;z-index:-251649024;mso-position-horizontal-relative:page;mso-position-vertical-relative:page" fillcolor="#f4f4f4" stroked="f">
            <o:extrusion v:ext="view" autorotationcenter="t"/>
            <v:textpath style="font-family:&quot;&amp;quot&quot;;font-size:1in;v-text-kern:t;mso-text-shadow:auto" string="9"/>
            <w10:wrap anchorx="page" anchory="page"/>
          </v:shape>
        </w:pict>
      </w:r>
      <w:r>
        <w:pict>
          <v:shape id="_x0000_s1028" type="#_x0000_t136" style="position:absolute;margin-left:575.3pt;margin-top:95.65pt;width:169.5pt;height:72.85pt;rotation:337;z-index:-251650048;mso-position-horizontal-relative:page;mso-position-vertical-relative:page" fillcolor="#f4f4f4" stroked="f">
            <o:extrusion v:ext="view" autorotationcenter="t"/>
            <v:textpath style="font-family:&quot;&amp;quot&quot;;font-size:1in;v-text-kern:t;mso-text-shadow:auto" string="ORT"/>
            <w10:wrap anchorx="page" anchory="page"/>
          </v:shape>
        </w:pict>
      </w:r>
      <w:r>
        <w:pict>
          <v:shape id="_x0000_s1027" type="#_x0000_t136" style="position:absolute;margin-left:427.9pt;margin-top:161.15pt;width:161.45pt;height:72.8pt;rotation:337;z-index:-251651072;mso-position-horizontal-relative:page;mso-position-vertical-relative:page" fillcolor="#f4f4f4" stroked="f">
            <o:extrusion v:ext="view" autorotationcenter="t"/>
            <v:textpath style="font-family:&quot;&amp;quot&quot;;font-size:1in;v-text-kern:t;mso-text-shadow:auto" string="REP"/>
            <w10:wrap anchorx="page" anchory="page"/>
          </v:shape>
        </w:pict>
      </w:r>
      <w:r>
        <w:pict>
          <v:shape id="_x0000_s1026" type="#_x0000_t202" style="position:absolute;margin-left:519.9pt;margin-top:343.2pt;width:216.2pt;height:140.55pt;z-index:-25165209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76"/>
                    <w:gridCol w:w="616"/>
                  </w:tblGrid>
                  <w:tr w:rsidR="00DB49A7">
                    <w:trPr>
                      <w:trHeight w:hRule="exact" w:val="463"/>
                    </w:trPr>
                    <w:tc>
                      <w:tcPr>
                        <w:tcW w:w="4292" w:type="dxa"/>
                        <w:gridSpan w:val="2"/>
                        <w:tcBorders>
                          <w:top w:val="single" w:sz="5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F4A81">
                        <w:pPr>
                          <w:spacing w:before="43"/>
                          <w:ind w:left="9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Learner</w:t>
                        </w:r>
                        <w:r>
                          <w:rPr>
                            <w:rFonts w:ascii="Arial" w:eastAsia="Arial" w:hAnsi="Arial" w:cs="Arial"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Result</w:t>
                        </w:r>
                        <w:r>
                          <w:rPr>
                            <w:rFonts w:ascii="Arial" w:eastAsia="Arial" w:hAnsi="Arial" w:cs="Arial"/>
                            <w:spacing w:val="1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</w:rPr>
                          <w:t>Mark</w:t>
                        </w:r>
                        <w:r>
                          <w:rPr>
                            <w:rFonts w:ascii="Arial" w:eastAsia="Arial" w:hAnsi="Arial" w:cs="Arial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with</w:t>
                        </w:r>
                        <w:r>
                          <w:rPr>
                            <w:rFonts w:ascii="Arial" w:eastAsia="Arial" w:hAnsi="Arial" w:cs="Arial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102"/>
                          </w:rPr>
                          <w:t>“</w:t>
                        </w:r>
                        <w:r>
                          <w:rPr>
                            <w:rFonts w:ascii="Arial" w:eastAsia="Arial" w:hAnsi="Arial" w:cs="Arial"/>
                            <w:w w:val="102"/>
                            <w:sz w:val="32"/>
                            <w:szCs w:val="32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w w:val="102"/>
                          </w:rPr>
                          <w:t>”</w:t>
                        </w:r>
                        <w:r>
                          <w:rPr>
                            <w:rFonts w:ascii="Arial" w:eastAsia="Arial" w:hAnsi="Arial" w:cs="Arial"/>
                            <w:w w:val="102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DB49A7">
                    <w:trPr>
                      <w:trHeight w:hRule="exact" w:val="463"/>
                    </w:trPr>
                    <w:tc>
                      <w:tcPr>
                        <w:tcW w:w="3676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F4A81">
                        <w:pPr>
                          <w:spacing w:before="87"/>
                          <w:ind w:left="9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Promoted</w:t>
                        </w:r>
                        <w:r>
                          <w:rPr>
                            <w:rFonts w:ascii="Arial" w:eastAsia="Arial" w:hAnsi="Arial" w:cs="Arial"/>
                            <w:spacing w:val="2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Grade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102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4"/>
                    </w:trPr>
                    <w:tc>
                      <w:tcPr>
                        <w:tcW w:w="4292" w:type="dxa"/>
                        <w:gridSpan w:val="2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3"/>
                    </w:trPr>
                    <w:tc>
                      <w:tcPr>
                        <w:tcW w:w="3676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F4A81">
                        <w:pPr>
                          <w:spacing w:before="87"/>
                          <w:ind w:left="9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Condoned</w:t>
                        </w:r>
                        <w:r>
                          <w:rPr>
                            <w:rFonts w:ascii="Arial" w:eastAsia="Arial" w:hAnsi="Arial" w:cs="Arial"/>
                            <w:spacing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Grade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102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3"/>
                    </w:trPr>
                    <w:tc>
                      <w:tcPr>
                        <w:tcW w:w="4292" w:type="dxa"/>
                        <w:gridSpan w:val="2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  <w:tr w:rsidR="00DB49A7">
                    <w:trPr>
                      <w:trHeight w:hRule="exact" w:val="464"/>
                    </w:trPr>
                    <w:tc>
                      <w:tcPr>
                        <w:tcW w:w="3676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DB49A7" w:rsidRDefault="00DF4A81">
                        <w:pPr>
                          <w:spacing w:before="88"/>
                          <w:ind w:left="9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Retained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Grade</w:t>
                        </w:r>
                        <w:r>
                          <w:rPr>
                            <w:rFonts w:ascii="Arial" w:eastAsia="Arial" w:hAnsi="Arial" w:cs="Arial"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102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B49A7" w:rsidRDefault="00DB49A7"/>
                    </w:tc>
                  </w:tr>
                </w:tbl>
                <w:p w:rsidR="00DB49A7" w:rsidRDefault="00DB49A7"/>
              </w:txbxContent>
            </v:textbox>
            <w10:wrap anchorx="page" anchory="page"/>
          </v:shape>
        </w:pic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0"/>
        <w:gridCol w:w="2179"/>
        <w:gridCol w:w="6376"/>
      </w:tblGrid>
      <w:tr w:rsidR="00DB49A7">
        <w:trPr>
          <w:trHeight w:hRule="exact" w:val="464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9"/>
              <w:ind w:left="2992" w:right="299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Learning</w:t>
            </w:r>
            <w:r>
              <w:rPr>
                <w:rFonts w:ascii="Arial" w:eastAsia="Arial" w:hAnsi="Arial" w:cs="Arial"/>
                <w:b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w w:val="102"/>
                <w:sz w:val="24"/>
                <w:szCs w:val="24"/>
              </w:rPr>
              <w:t>Area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9"/>
              <w:ind w:left="3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Percent</w:t>
            </w:r>
            <w:r>
              <w:rPr>
                <w:rFonts w:ascii="Arial" w:eastAsia="Arial" w:hAnsi="Arial" w:cs="Arial"/>
                <w:b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w w:val="102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b/>
                <w:spacing w:val="-3"/>
                <w:w w:val="102"/>
                <w:sz w:val="24"/>
                <w:szCs w:val="24"/>
              </w:rPr>
              <w:t>%</w:t>
            </w:r>
            <w:r>
              <w:rPr>
                <w:rFonts w:ascii="Arial" w:eastAsia="Arial" w:hAnsi="Arial" w:cs="Arial"/>
                <w:b/>
                <w:w w:val="102"/>
                <w:sz w:val="24"/>
                <w:szCs w:val="24"/>
              </w:rPr>
              <w:t>)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90"/>
              <w:ind w:left="3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Comment</w:t>
            </w:r>
            <w:r>
              <w:rPr>
                <w:b/>
                <w:spacing w:val="2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on</w:t>
            </w:r>
            <w:r>
              <w:rPr>
                <w:b/>
                <w:spacing w:val="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Learner</w:t>
            </w:r>
            <w:r>
              <w:rPr>
                <w:b/>
                <w:spacing w:val="1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Performance</w:t>
            </w:r>
            <w:r>
              <w:rPr>
                <w:b/>
                <w:spacing w:val="2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by</w:t>
            </w:r>
            <w:r>
              <w:rPr>
                <w:b/>
                <w:spacing w:val="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Learning</w:t>
            </w:r>
            <w:r>
              <w:rPr>
                <w:b/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w w:val="102"/>
                <w:sz w:val="24"/>
                <w:szCs w:val="24"/>
              </w:rPr>
              <w:t>Area</w:t>
            </w:r>
          </w:p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Home</w:t>
            </w:r>
            <w:r>
              <w:rPr>
                <w:rFonts w:ascii="Arial" w:eastAsia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Language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Home</w:t>
            </w:r>
            <w:r>
              <w:rPr>
                <w:rFonts w:ascii="Arial" w:eastAsia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Language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4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8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First</w:t>
            </w:r>
            <w:r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Additional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Language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Second</w:t>
            </w:r>
            <w:r>
              <w:rPr>
                <w:rFonts w:ascii="Arial" w:eastAsia="Arial" w:hAnsi="Arial" w:cs="Arial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Additional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Language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Mathematics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bookmarkStart w:id="0" w:name="_GoBack"/>
            <w:bookmarkEnd w:id="0"/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4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8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Natural</w:t>
            </w:r>
            <w:r>
              <w:rPr>
                <w:rFonts w:ascii="Arial" w:eastAsia="Arial" w:hAnsi="Arial" w:cs="Arial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Sciences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Technology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Economic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Management</w:t>
            </w:r>
            <w:r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Sciences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4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8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Arts</w:t>
            </w:r>
            <w:r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Culture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Life</w:t>
            </w:r>
            <w:r>
              <w:rPr>
                <w:rFonts w:ascii="Arial" w:eastAsia="Arial" w:hAnsi="Arial" w:cs="Arial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Orientation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  <w:tr w:rsidR="00DB49A7">
        <w:trPr>
          <w:trHeight w:hRule="exact" w:val="463"/>
        </w:trPr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87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4"/>
                <w:szCs w:val="24"/>
              </w:rPr>
              <w:t>Sciences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/>
        </w:tc>
      </w:tr>
    </w:tbl>
    <w:p w:rsidR="00DB49A7" w:rsidRDefault="00DB49A7">
      <w:pPr>
        <w:spacing w:line="200" w:lineRule="exact"/>
      </w:pPr>
    </w:p>
    <w:p w:rsidR="00DB49A7" w:rsidRDefault="00DB49A7">
      <w:pPr>
        <w:spacing w:before="14" w:line="240" w:lineRule="exact"/>
        <w:rPr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2203"/>
        <w:gridCol w:w="932"/>
        <w:gridCol w:w="905"/>
        <w:gridCol w:w="2076"/>
        <w:gridCol w:w="760"/>
      </w:tblGrid>
      <w:tr w:rsidR="00DB49A7">
        <w:trPr>
          <w:trHeight w:hRule="exact" w:val="463"/>
        </w:trPr>
        <w:tc>
          <w:tcPr>
            <w:tcW w:w="7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25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  <w:b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to</w:t>
            </w:r>
            <w:r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</w:rPr>
              <w:t>all</w:t>
            </w:r>
            <w:r>
              <w:rPr>
                <w:rFonts w:ascii="Arial" w:eastAsia="Arial" w:hAnsi="Arial" w:cs="Arial"/>
                <w:b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w w:val="102"/>
              </w:rPr>
              <w:t>Performance</w:t>
            </w:r>
          </w:p>
        </w:tc>
      </w:tr>
      <w:tr w:rsidR="00DB49A7">
        <w:trPr>
          <w:trHeight w:hRule="exact" w:val="46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Rating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6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D</w:t>
            </w:r>
            <w:r>
              <w:rPr>
                <w:rFonts w:ascii="Arial" w:eastAsia="Arial" w:hAnsi="Arial" w:cs="Arial"/>
                <w:spacing w:val="-1"/>
                <w:w w:val="102"/>
              </w:rPr>
              <w:t>e</w:t>
            </w:r>
            <w:r>
              <w:rPr>
                <w:rFonts w:ascii="Arial" w:eastAsia="Arial" w:hAnsi="Arial" w:cs="Arial"/>
                <w:w w:val="102"/>
              </w:rPr>
              <w:t>script</w:t>
            </w:r>
            <w:r>
              <w:rPr>
                <w:rFonts w:ascii="Arial" w:eastAsia="Arial" w:hAnsi="Arial" w:cs="Arial"/>
                <w:spacing w:val="-1"/>
                <w:w w:val="102"/>
              </w:rPr>
              <w:t>o</w:t>
            </w:r>
            <w:r>
              <w:rPr>
                <w:rFonts w:ascii="Arial" w:eastAsia="Arial" w:hAnsi="Arial" w:cs="Arial"/>
                <w:w w:val="102"/>
              </w:rPr>
              <w:t>r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334" w:right="3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1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Rating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5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D</w:t>
            </w:r>
            <w:r>
              <w:rPr>
                <w:rFonts w:ascii="Arial" w:eastAsia="Arial" w:hAnsi="Arial" w:cs="Arial"/>
                <w:spacing w:val="-1"/>
                <w:w w:val="102"/>
              </w:rPr>
              <w:t>e</w:t>
            </w:r>
            <w:r>
              <w:rPr>
                <w:rFonts w:ascii="Arial" w:eastAsia="Arial" w:hAnsi="Arial" w:cs="Arial"/>
                <w:w w:val="102"/>
              </w:rPr>
              <w:t>script</w:t>
            </w:r>
            <w:r>
              <w:rPr>
                <w:rFonts w:ascii="Arial" w:eastAsia="Arial" w:hAnsi="Arial" w:cs="Arial"/>
                <w:spacing w:val="-1"/>
                <w:w w:val="102"/>
              </w:rPr>
              <w:t>o</w:t>
            </w:r>
            <w:r>
              <w:rPr>
                <w:rFonts w:ascii="Arial" w:eastAsia="Arial" w:hAnsi="Arial" w:cs="Arial"/>
                <w:w w:val="102"/>
              </w:rPr>
              <w:t>r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248" w:right="2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%</w:t>
            </w:r>
          </w:p>
        </w:tc>
      </w:tr>
      <w:tr w:rsidR="00DB49A7">
        <w:trPr>
          <w:trHeight w:hRule="exact" w:val="46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325" w:right="32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7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2"/>
              <w:ind w:left="54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Outstanding</w:t>
            </w:r>
          </w:p>
          <w:p w:rsidR="00DB49A7" w:rsidRDefault="00DF4A81">
            <w:pPr>
              <w:spacing w:before="4" w:line="200" w:lineRule="exact"/>
              <w:ind w:left="5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  <w:position w:val="-1"/>
              </w:rPr>
              <w:t>Achieve</w:t>
            </w:r>
            <w:r>
              <w:rPr>
                <w:rFonts w:ascii="Arial" w:eastAsia="Arial" w:hAnsi="Arial" w:cs="Arial"/>
                <w:spacing w:val="-1"/>
                <w:w w:val="102"/>
                <w:position w:val="-1"/>
              </w:rPr>
              <w:t>m</w:t>
            </w:r>
            <w:r>
              <w:rPr>
                <w:rFonts w:ascii="Arial" w:eastAsia="Arial" w:hAnsi="Arial" w:cs="Arial"/>
                <w:w w:val="102"/>
                <w:position w:val="-1"/>
              </w:rPr>
              <w:t>ent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1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80-</w:t>
            </w:r>
            <w:r>
              <w:rPr>
                <w:rFonts w:ascii="Arial" w:eastAsia="Arial" w:hAnsi="Arial" w:cs="Arial"/>
                <w:spacing w:val="-1"/>
                <w:w w:val="102"/>
              </w:rPr>
              <w:t>1</w:t>
            </w:r>
            <w:r>
              <w:rPr>
                <w:rFonts w:ascii="Arial" w:eastAsia="Arial" w:hAnsi="Arial" w:cs="Arial"/>
                <w:w w:val="102"/>
              </w:rPr>
              <w:t>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354" w:right="3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2"/>
              <w:ind w:left="557" w:right="5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Mod</w:t>
            </w:r>
            <w:r>
              <w:rPr>
                <w:rFonts w:ascii="Arial" w:eastAsia="Arial" w:hAnsi="Arial" w:cs="Arial"/>
                <w:spacing w:val="-1"/>
                <w:w w:val="102"/>
              </w:rPr>
              <w:t>e</w:t>
            </w:r>
            <w:r>
              <w:rPr>
                <w:rFonts w:ascii="Arial" w:eastAsia="Arial" w:hAnsi="Arial" w:cs="Arial"/>
                <w:w w:val="102"/>
              </w:rPr>
              <w:t>rate</w:t>
            </w:r>
          </w:p>
          <w:p w:rsidR="00DB49A7" w:rsidRDefault="00DF4A81">
            <w:pPr>
              <w:spacing w:before="4" w:line="200" w:lineRule="exact"/>
              <w:ind w:left="407" w:right="40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  <w:position w:val="-1"/>
              </w:rPr>
              <w:t>Achieve</w:t>
            </w:r>
            <w:r>
              <w:rPr>
                <w:rFonts w:ascii="Arial" w:eastAsia="Arial" w:hAnsi="Arial" w:cs="Arial"/>
                <w:spacing w:val="-1"/>
                <w:w w:val="102"/>
                <w:position w:val="-1"/>
              </w:rPr>
              <w:t>m</w:t>
            </w:r>
            <w:r>
              <w:rPr>
                <w:rFonts w:ascii="Arial" w:eastAsia="Arial" w:hAnsi="Arial" w:cs="Arial"/>
                <w:w w:val="102"/>
                <w:position w:val="-1"/>
              </w:rPr>
              <w:t>ent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40-</w:t>
            </w:r>
            <w:r>
              <w:rPr>
                <w:rFonts w:ascii="Arial" w:eastAsia="Arial" w:hAnsi="Arial" w:cs="Arial"/>
                <w:spacing w:val="-1"/>
                <w:w w:val="102"/>
              </w:rPr>
              <w:t>4</w:t>
            </w:r>
            <w:r>
              <w:rPr>
                <w:rFonts w:ascii="Arial" w:eastAsia="Arial" w:hAnsi="Arial" w:cs="Arial"/>
                <w:w w:val="102"/>
              </w:rPr>
              <w:t>9</w:t>
            </w:r>
          </w:p>
        </w:tc>
      </w:tr>
      <w:tr w:rsidR="00DB49A7">
        <w:trPr>
          <w:trHeight w:hRule="exact" w:val="46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325" w:right="32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6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1"/>
              <w:ind w:left="59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Meritor</w:t>
            </w:r>
            <w:r>
              <w:rPr>
                <w:rFonts w:ascii="Arial" w:eastAsia="Arial" w:hAnsi="Arial" w:cs="Arial"/>
                <w:spacing w:val="-1"/>
                <w:w w:val="102"/>
              </w:rPr>
              <w:t>i</w:t>
            </w:r>
            <w:r>
              <w:rPr>
                <w:rFonts w:ascii="Arial" w:eastAsia="Arial" w:hAnsi="Arial" w:cs="Arial"/>
                <w:w w:val="102"/>
              </w:rPr>
              <w:t>o</w:t>
            </w:r>
            <w:r>
              <w:rPr>
                <w:rFonts w:ascii="Arial" w:eastAsia="Arial" w:hAnsi="Arial" w:cs="Arial"/>
                <w:spacing w:val="-1"/>
                <w:w w:val="102"/>
              </w:rPr>
              <w:t>u</w:t>
            </w:r>
            <w:r>
              <w:rPr>
                <w:rFonts w:ascii="Arial" w:eastAsia="Arial" w:hAnsi="Arial" w:cs="Arial"/>
                <w:w w:val="102"/>
              </w:rPr>
              <w:t>s</w:t>
            </w:r>
          </w:p>
          <w:p w:rsidR="00DB49A7" w:rsidRDefault="00DF4A81">
            <w:pPr>
              <w:spacing w:before="4" w:line="200" w:lineRule="exact"/>
              <w:ind w:left="5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  <w:position w:val="-1"/>
              </w:rPr>
              <w:t>Achieve</w:t>
            </w:r>
            <w:r>
              <w:rPr>
                <w:rFonts w:ascii="Arial" w:eastAsia="Arial" w:hAnsi="Arial" w:cs="Arial"/>
                <w:spacing w:val="-1"/>
                <w:w w:val="102"/>
                <w:position w:val="-1"/>
              </w:rPr>
              <w:t>m</w:t>
            </w:r>
            <w:r>
              <w:rPr>
                <w:rFonts w:ascii="Arial" w:eastAsia="Arial" w:hAnsi="Arial" w:cs="Arial"/>
                <w:w w:val="102"/>
                <w:position w:val="-1"/>
              </w:rPr>
              <w:t>ent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70-</w:t>
            </w:r>
            <w:r>
              <w:rPr>
                <w:rFonts w:ascii="Arial" w:eastAsia="Arial" w:hAnsi="Arial" w:cs="Arial"/>
                <w:spacing w:val="-1"/>
                <w:w w:val="102"/>
              </w:rPr>
              <w:t>7</w:t>
            </w:r>
            <w:r>
              <w:rPr>
                <w:rFonts w:ascii="Arial" w:eastAsia="Arial" w:hAnsi="Arial" w:cs="Arial"/>
                <w:w w:val="102"/>
              </w:rPr>
              <w:t>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354" w:right="3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1"/>
              <w:ind w:left="5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Elementary</w:t>
            </w:r>
          </w:p>
          <w:p w:rsidR="00DB49A7" w:rsidRDefault="00DF4A81">
            <w:pPr>
              <w:spacing w:before="4" w:line="200" w:lineRule="exact"/>
              <w:ind w:left="4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  <w:position w:val="-1"/>
              </w:rPr>
              <w:t>Achieve</w:t>
            </w:r>
            <w:r>
              <w:rPr>
                <w:rFonts w:ascii="Arial" w:eastAsia="Arial" w:hAnsi="Arial" w:cs="Arial"/>
                <w:spacing w:val="-1"/>
                <w:w w:val="102"/>
                <w:position w:val="-1"/>
              </w:rPr>
              <w:t>m</w:t>
            </w:r>
            <w:r>
              <w:rPr>
                <w:rFonts w:ascii="Arial" w:eastAsia="Arial" w:hAnsi="Arial" w:cs="Arial"/>
                <w:w w:val="102"/>
                <w:position w:val="-1"/>
              </w:rPr>
              <w:t>ent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30-</w:t>
            </w:r>
            <w:r>
              <w:rPr>
                <w:rFonts w:ascii="Arial" w:eastAsia="Arial" w:hAnsi="Arial" w:cs="Arial"/>
                <w:spacing w:val="-1"/>
                <w:w w:val="102"/>
              </w:rPr>
              <w:t>3</w:t>
            </w:r>
            <w:r>
              <w:rPr>
                <w:rFonts w:ascii="Arial" w:eastAsia="Arial" w:hAnsi="Arial" w:cs="Arial"/>
                <w:w w:val="102"/>
              </w:rPr>
              <w:t>9</w:t>
            </w:r>
          </w:p>
        </w:tc>
      </w:tr>
      <w:tr w:rsidR="00DB49A7">
        <w:trPr>
          <w:trHeight w:hRule="exact" w:val="46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325" w:right="32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1"/>
              <w:ind w:left="59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Substantial</w:t>
            </w:r>
          </w:p>
          <w:p w:rsidR="00DB49A7" w:rsidRDefault="00DF4A81">
            <w:pPr>
              <w:spacing w:before="5" w:line="200" w:lineRule="exact"/>
              <w:ind w:left="5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  <w:position w:val="-1"/>
              </w:rPr>
              <w:t>Achieve</w:t>
            </w:r>
            <w:r>
              <w:rPr>
                <w:rFonts w:ascii="Arial" w:eastAsia="Arial" w:hAnsi="Arial" w:cs="Arial"/>
                <w:spacing w:val="-1"/>
                <w:w w:val="102"/>
                <w:position w:val="-1"/>
              </w:rPr>
              <w:t>m</w:t>
            </w:r>
            <w:r>
              <w:rPr>
                <w:rFonts w:ascii="Arial" w:eastAsia="Arial" w:hAnsi="Arial" w:cs="Arial"/>
                <w:w w:val="102"/>
                <w:position w:val="-1"/>
              </w:rPr>
              <w:t>ent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60-</w:t>
            </w:r>
            <w:r>
              <w:rPr>
                <w:rFonts w:ascii="Arial" w:eastAsia="Arial" w:hAnsi="Arial" w:cs="Arial"/>
                <w:spacing w:val="-1"/>
                <w:w w:val="102"/>
              </w:rPr>
              <w:t>6</w:t>
            </w:r>
            <w:r>
              <w:rPr>
                <w:rFonts w:ascii="Arial" w:eastAsia="Arial" w:hAnsi="Arial" w:cs="Arial"/>
                <w:w w:val="102"/>
              </w:rPr>
              <w:t>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353" w:right="3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4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w w:val="102"/>
              </w:rPr>
              <w:t>Achiev</w:t>
            </w:r>
            <w:r>
              <w:rPr>
                <w:rFonts w:ascii="Arial" w:eastAsia="Arial" w:hAnsi="Arial" w:cs="Arial"/>
                <w:spacing w:val="-1"/>
                <w:w w:val="102"/>
              </w:rPr>
              <w:t>e</w:t>
            </w:r>
            <w:r>
              <w:rPr>
                <w:rFonts w:ascii="Arial" w:eastAsia="Arial" w:hAnsi="Arial" w:cs="Arial"/>
                <w:w w:val="102"/>
              </w:rPr>
              <w:t>d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0" w:line="100" w:lineRule="exact"/>
              <w:rPr>
                <w:sz w:val="10"/>
                <w:szCs w:val="10"/>
              </w:rPr>
            </w:pPr>
          </w:p>
          <w:p w:rsidR="00DB49A7" w:rsidRDefault="00DF4A81">
            <w:pPr>
              <w:ind w:left="17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0-29</w:t>
            </w:r>
          </w:p>
        </w:tc>
      </w:tr>
      <w:tr w:rsidR="00DB49A7">
        <w:trPr>
          <w:trHeight w:hRule="exact" w:val="46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325" w:right="32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F4A81">
            <w:pPr>
              <w:spacing w:before="2"/>
              <w:ind w:left="614" w:right="6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Adequate</w:t>
            </w:r>
          </w:p>
          <w:p w:rsidR="00DB49A7" w:rsidRDefault="00DF4A81">
            <w:pPr>
              <w:spacing w:before="4" w:line="200" w:lineRule="exact"/>
              <w:ind w:left="470" w:right="47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  <w:position w:val="-1"/>
              </w:rPr>
              <w:t>Achieve</w:t>
            </w:r>
            <w:r>
              <w:rPr>
                <w:rFonts w:ascii="Arial" w:eastAsia="Arial" w:hAnsi="Arial" w:cs="Arial"/>
                <w:spacing w:val="-1"/>
                <w:w w:val="102"/>
                <w:position w:val="-1"/>
              </w:rPr>
              <w:t>m</w:t>
            </w:r>
            <w:r>
              <w:rPr>
                <w:rFonts w:ascii="Arial" w:eastAsia="Arial" w:hAnsi="Arial" w:cs="Arial"/>
                <w:w w:val="102"/>
                <w:position w:val="-1"/>
              </w:rPr>
              <w:t>ent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7" w:rsidRDefault="00DB49A7">
            <w:pPr>
              <w:spacing w:before="1" w:line="100" w:lineRule="exact"/>
              <w:rPr>
                <w:sz w:val="11"/>
                <w:szCs w:val="11"/>
              </w:rPr>
            </w:pPr>
          </w:p>
          <w:p w:rsidR="00DB49A7" w:rsidRDefault="00DF4A81">
            <w:pPr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50-</w:t>
            </w:r>
            <w:r>
              <w:rPr>
                <w:rFonts w:ascii="Arial" w:eastAsia="Arial" w:hAnsi="Arial" w:cs="Arial"/>
                <w:spacing w:val="-1"/>
                <w:w w:val="102"/>
              </w:rPr>
              <w:t>5</w:t>
            </w:r>
            <w:r>
              <w:rPr>
                <w:rFonts w:ascii="Arial" w:eastAsia="Arial" w:hAnsi="Arial" w:cs="Arial"/>
                <w:w w:val="102"/>
              </w:rPr>
              <w:t>9</w:t>
            </w:r>
          </w:p>
        </w:tc>
        <w:tc>
          <w:tcPr>
            <w:tcW w:w="3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B49A7" w:rsidRDefault="00DB49A7"/>
        </w:tc>
      </w:tr>
    </w:tbl>
    <w:p w:rsidR="00DF4A81" w:rsidRDefault="00DF4A81"/>
    <w:sectPr w:rsidR="00DF4A81">
      <w:pgSz w:w="17320" w:h="12200" w:orient="landscape"/>
      <w:pgMar w:top="760" w:right="4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5F4E"/>
    <w:multiLevelType w:val="multilevel"/>
    <w:tmpl w:val="DACA0A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49A7"/>
    <w:rsid w:val="009131AB"/>
    <w:rsid w:val="00DB49A7"/>
    <w:rsid w:val="00D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03A45-945B-480B-B494-D8D7978A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2013-11-20T15:14:00Z</dcterms:created>
  <dcterms:modified xsi:type="dcterms:W3CDTF">2013-11-20T15:14:00Z</dcterms:modified>
</cp:coreProperties>
</file>